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BDC7E" w14:textId="66ACDFC8" w:rsidR="00CA632F" w:rsidRDefault="00B626F2" w:rsidP="00B626F2">
      <w:pPr>
        <w:pStyle w:val="Normalelt"/>
        <w:spacing w:before="480" w:after="480" w:line="320" w:lineRule="exact"/>
        <w:ind w:left="-284"/>
        <w:rPr>
          <w:b/>
          <w:color w:val="000000"/>
          <w:szCs w:val="20"/>
        </w:rPr>
      </w:pPr>
      <w:r>
        <w:rPr>
          <w:b/>
          <w:szCs w:val="20"/>
        </w:rPr>
        <w:t xml:space="preserve">INDAGINE DI MERCATO, </w:t>
      </w:r>
      <w:r w:rsidRPr="004F1173">
        <w:rPr>
          <w:b/>
          <w:szCs w:val="20"/>
        </w:rPr>
        <w:t xml:space="preserve">TRAMITE </w:t>
      </w:r>
      <w:r w:rsidR="008E25F4" w:rsidRPr="004F1173">
        <w:rPr>
          <w:b/>
          <w:szCs w:val="20"/>
        </w:rPr>
        <w:t>RDI r</w:t>
      </w:r>
      <w:r w:rsidRPr="004F1173">
        <w:rPr>
          <w:b/>
          <w:szCs w:val="20"/>
        </w:rPr>
        <w:t>fi_</w:t>
      </w:r>
      <w:r w:rsidR="00CC4A07" w:rsidRPr="004F1173">
        <w:rPr>
          <w:b/>
          <w:szCs w:val="20"/>
        </w:rPr>
        <w:t>8789</w:t>
      </w:r>
      <w:r w:rsidRPr="004F1173">
        <w:rPr>
          <w:b/>
          <w:szCs w:val="20"/>
        </w:rPr>
        <w:t xml:space="preserve"> NEL CAT SARDEGNA, </w:t>
      </w:r>
      <w:r w:rsidR="00CA632F" w:rsidRPr="004F1173">
        <w:rPr>
          <w:b/>
          <w:szCs w:val="20"/>
        </w:rPr>
        <w:t xml:space="preserve">PER L’AFFIDAMENTO </w:t>
      </w:r>
      <w:r w:rsidRPr="004F1173">
        <w:rPr>
          <w:b/>
          <w:szCs w:val="20"/>
        </w:rPr>
        <w:t xml:space="preserve">DI UN SERVIZIO DI </w:t>
      </w:r>
      <w:r w:rsidR="003E2444" w:rsidRPr="004F1173">
        <w:rPr>
          <w:b/>
          <w:szCs w:val="20"/>
        </w:rPr>
        <w:t>ASSISTENZA TECNICA, ECONOMICA E GIURIDICA, DI ANALISI DEL MERCATO DEL TRASPORTO AEREO TRA LA SARDEGNA</w:t>
      </w:r>
      <w:r w:rsidR="003E2444" w:rsidRPr="003E2444">
        <w:rPr>
          <w:b/>
          <w:szCs w:val="20"/>
        </w:rPr>
        <w:t xml:space="preserve"> E IL RESTO D’ITALIA, PER L’INDIVIDUAZIONE E DETERMINAZIONE DEI SERVIZI AEREI DI LINEA MINIMI AI SENSI DEL REG. (CE) N.1008/2008 E LA DEFINIZIONE DI UN </w:t>
      </w:r>
      <w:r w:rsidR="003E2444" w:rsidRPr="007B207A">
        <w:rPr>
          <w:b/>
          <w:szCs w:val="20"/>
        </w:rPr>
        <w:t>NUOVO REGIME DI CONTINUITÀ TERRITORIALE AEREA, VALUTANDO ANCHE LA NECESSITÀ DI IMPOSIZIONE DI ONERI DI SERVIZIO PUBBLICO, SULLE ROTTE DA E PER LA SARDEGNA, AI SENSI DEL REGOLAMENTO (CE) N. 1008/2008 ED IN CONFORMITÀ ALLE NORME COMUNITARIE DI RIFERIMENTO</w:t>
      </w:r>
      <w:r w:rsidR="00430929" w:rsidRPr="007B207A">
        <w:rPr>
          <w:b/>
          <w:szCs w:val="20"/>
        </w:rPr>
        <w:t xml:space="preserve"> </w:t>
      </w:r>
    </w:p>
    <w:p w14:paraId="3B668153" w14:textId="784943F0" w:rsidR="00CA632F" w:rsidRDefault="00CA632F" w:rsidP="00CA632F">
      <w:pPr>
        <w:autoSpaceDE w:val="0"/>
        <w:autoSpaceDN w:val="0"/>
        <w:adjustRightInd w:val="0"/>
        <w:spacing w:line="280" w:lineRule="exact"/>
        <w:ind w:left="709" w:hanging="709"/>
        <w:jc w:val="center"/>
        <w:rPr>
          <w:rFonts w:cs="Arial"/>
          <w:b/>
          <w:color w:val="000000"/>
          <w:szCs w:val="20"/>
        </w:rPr>
      </w:pPr>
      <w:r>
        <w:rPr>
          <w:rFonts w:cs="Arial"/>
          <w:b/>
          <w:color w:val="000000"/>
          <w:szCs w:val="20"/>
        </w:rPr>
        <w:t xml:space="preserve">ISTANZA DI </w:t>
      </w:r>
      <w:r w:rsidR="00B626F2">
        <w:rPr>
          <w:rFonts w:cs="Arial"/>
          <w:b/>
          <w:color w:val="000000"/>
          <w:szCs w:val="20"/>
        </w:rPr>
        <w:t xml:space="preserve">MANIFESTAZIONE DI INTERESSE </w:t>
      </w:r>
      <w:r>
        <w:rPr>
          <w:rFonts w:cs="Arial"/>
          <w:b/>
          <w:color w:val="000000"/>
          <w:szCs w:val="20"/>
        </w:rPr>
        <w:t>E DICHIARAZIONE SOSTITUTIVA AI SENSI DEL D.P.R. 445/2000.</w:t>
      </w:r>
    </w:p>
    <w:p w14:paraId="667C25CA" w14:textId="77777777" w:rsidR="00CA632F" w:rsidRDefault="00CA632F" w:rsidP="00CA632F">
      <w:pPr>
        <w:autoSpaceDE w:val="0"/>
        <w:autoSpaceDN w:val="0"/>
        <w:adjustRightInd w:val="0"/>
        <w:spacing w:line="280" w:lineRule="exact"/>
        <w:ind w:left="1701" w:hanging="1701"/>
        <w:rPr>
          <w:rFonts w:cs="Arial"/>
          <w:b/>
          <w:color w:val="000000"/>
          <w:szCs w:val="20"/>
        </w:rPr>
      </w:pPr>
    </w:p>
    <w:p w14:paraId="43C2B204" w14:textId="77777777" w:rsidR="00CA632F" w:rsidRDefault="00CA632F" w:rsidP="00CA632F">
      <w:pPr>
        <w:autoSpaceDE w:val="0"/>
        <w:autoSpaceDN w:val="0"/>
        <w:adjustRightInd w:val="0"/>
        <w:ind w:left="1701" w:hanging="1701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Il/la sottoscritto/a ……………………………………………………………………………………</w:t>
      </w:r>
      <w:proofErr w:type="gramStart"/>
      <w:r>
        <w:rPr>
          <w:rFonts w:cs="Arial"/>
          <w:color w:val="000000"/>
          <w:szCs w:val="20"/>
        </w:rPr>
        <w:t>…….</w:t>
      </w:r>
      <w:proofErr w:type="gramEnd"/>
      <w:r>
        <w:rPr>
          <w:rFonts w:cs="Arial"/>
          <w:color w:val="000000"/>
          <w:szCs w:val="20"/>
        </w:rPr>
        <w:t>.</w:t>
      </w:r>
    </w:p>
    <w:p w14:paraId="1F34120E" w14:textId="77777777" w:rsidR="00CA632F" w:rsidRDefault="00CA632F" w:rsidP="00CA632F">
      <w:pPr>
        <w:autoSpaceDE w:val="0"/>
        <w:autoSpaceDN w:val="0"/>
        <w:adjustRightInd w:val="0"/>
        <w:ind w:left="1701" w:hanging="1701"/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>nato</w:t>
      </w:r>
      <w:proofErr w:type="gramEnd"/>
      <w:r>
        <w:rPr>
          <w:rFonts w:cs="Arial"/>
          <w:color w:val="000000"/>
          <w:szCs w:val="20"/>
        </w:rPr>
        <w:t xml:space="preserve">/a </w:t>
      </w:r>
      <w:proofErr w:type="spellStart"/>
      <w:r>
        <w:rPr>
          <w:rFonts w:cs="Arial"/>
          <w:color w:val="000000"/>
          <w:szCs w:val="20"/>
        </w:rPr>
        <w:t>a</w:t>
      </w:r>
      <w:proofErr w:type="spellEnd"/>
      <w:r>
        <w:rPr>
          <w:rFonts w:cs="Arial"/>
          <w:color w:val="000000"/>
          <w:szCs w:val="20"/>
        </w:rPr>
        <w:t xml:space="preserve"> ……………………………………………………………..il……………………………………….</w:t>
      </w:r>
    </w:p>
    <w:p w14:paraId="2BA56B52" w14:textId="77777777" w:rsidR="00CA632F" w:rsidRDefault="00CA632F" w:rsidP="00CA632F">
      <w:pPr>
        <w:autoSpaceDE w:val="0"/>
        <w:autoSpaceDN w:val="0"/>
        <w:adjustRightInd w:val="0"/>
        <w:ind w:left="1701" w:hanging="1701"/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>in</w:t>
      </w:r>
      <w:proofErr w:type="gramEnd"/>
      <w:r>
        <w:rPr>
          <w:rFonts w:cs="Arial"/>
          <w:color w:val="000000"/>
          <w:szCs w:val="20"/>
        </w:rPr>
        <w:t xml:space="preserve"> qualità di …………………………………………………… ……………………………………….</w:t>
      </w:r>
    </w:p>
    <w:p w14:paraId="0412E02A" w14:textId="77777777" w:rsidR="00CA632F" w:rsidRDefault="00CA632F" w:rsidP="00CA632F">
      <w:pPr>
        <w:autoSpaceDE w:val="0"/>
        <w:autoSpaceDN w:val="0"/>
        <w:adjustRightInd w:val="0"/>
        <w:ind w:left="1701" w:hanging="1701"/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>dell’impresa</w:t>
      </w:r>
      <w:proofErr w:type="gramEnd"/>
      <w:r>
        <w:rPr>
          <w:rFonts w:cs="Arial"/>
          <w:color w:val="000000"/>
          <w:szCs w:val="20"/>
        </w:rPr>
        <w:t xml:space="preserve"> con sede in ………………………………………………………………………………………</w:t>
      </w:r>
    </w:p>
    <w:p w14:paraId="632E67A6" w14:textId="77777777" w:rsidR="00CA632F" w:rsidRDefault="00CA632F" w:rsidP="00CA632F">
      <w:pPr>
        <w:autoSpaceDE w:val="0"/>
        <w:autoSpaceDN w:val="0"/>
        <w:adjustRightInd w:val="0"/>
        <w:ind w:left="1701" w:hanging="1701"/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>con</w:t>
      </w:r>
      <w:proofErr w:type="gramEnd"/>
      <w:r>
        <w:rPr>
          <w:rFonts w:cs="Arial"/>
          <w:color w:val="000000"/>
          <w:szCs w:val="20"/>
        </w:rPr>
        <w:t xml:space="preserve"> codice fiscale n………………………………………………………………………………………….</w:t>
      </w:r>
    </w:p>
    <w:p w14:paraId="064B3495" w14:textId="77777777" w:rsidR="00CA632F" w:rsidRDefault="00CA632F" w:rsidP="00CA632F">
      <w:pPr>
        <w:autoSpaceDE w:val="0"/>
        <w:autoSpaceDN w:val="0"/>
        <w:adjustRightInd w:val="0"/>
        <w:ind w:left="1701" w:hanging="1701"/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>con</w:t>
      </w:r>
      <w:proofErr w:type="gramEnd"/>
      <w:r>
        <w:rPr>
          <w:rFonts w:cs="Arial"/>
          <w:color w:val="000000"/>
          <w:szCs w:val="20"/>
        </w:rPr>
        <w:t xml:space="preserve"> partita IVA n…………………………………………………………………………………………………</w:t>
      </w:r>
    </w:p>
    <w:p w14:paraId="0E2CF37A" w14:textId="77777777" w:rsidR="00CA632F" w:rsidRDefault="00CA632F" w:rsidP="00CA632F">
      <w:pPr>
        <w:autoSpaceDE w:val="0"/>
        <w:autoSpaceDN w:val="0"/>
        <w:adjustRightInd w:val="0"/>
        <w:ind w:left="1701" w:hanging="1701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PEC…………………………………………………………………………………………………………….</w:t>
      </w:r>
    </w:p>
    <w:p w14:paraId="6D853D66" w14:textId="77777777" w:rsidR="00CA632F" w:rsidRDefault="00CA632F" w:rsidP="00CA632F">
      <w:pPr>
        <w:autoSpaceDE w:val="0"/>
        <w:autoSpaceDN w:val="0"/>
        <w:adjustRightInd w:val="0"/>
        <w:ind w:left="1701" w:hanging="1701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Telefono………………………………………………………………</w:t>
      </w:r>
    </w:p>
    <w:p w14:paraId="6A41B577" w14:textId="77777777" w:rsidR="002B6930" w:rsidRPr="002B6930" w:rsidRDefault="002B6930" w:rsidP="002B6930">
      <w:pPr>
        <w:autoSpaceDE w:val="0"/>
        <w:autoSpaceDN w:val="0"/>
        <w:adjustRightInd w:val="0"/>
        <w:ind w:left="1701" w:hanging="1701"/>
        <w:jc w:val="center"/>
        <w:rPr>
          <w:rFonts w:cs="Arial"/>
          <w:b/>
          <w:color w:val="000000"/>
          <w:szCs w:val="20"/>
        </w:rPr>
      </w:pPr>
      <w:r w:rsidRPr="002B6930">
        <w:rPr>
          <w:rFonts w:cs="Arial"/>
          <w:b/>
          <w:color w:val="000000"/>
          <w:szCs w:val="20"/>
        </w:rPr>
        <w:t>PRESO ATTO</w:t>
      </w:r>
    </w:p>
    <w:p w14:paraId="2B916718" w14:textId="09E51A35" w:rsidR="00CA632F" w:rsidRDefault="002B6930" w:rsidP="002B6930">
      <w:pPr>
        <w:autoSpaceDE w:val="0"/>
        <w:autoSpaceDN w:val="0"/>
        <w:adjustRightInd w:val="0"/>
        <w:ind w:left="1701" w:hanging="1701"/>
        <w:rPr>
          <w:rFonts w:cs="Arial"/>
          <w:color w:val="000000"/>
          <w:szCs w:val="20"/>
        </w:rPr>
      </w:pPr>
      <w:proofErr w:type="gramStart"/>
      <w:r w:rsidRPr="002B6930">
        <w:rPr>
          <w:rFonts w:cs="Arial"/>
          <w:color w:val="000000"/>
          <w:szCs w:val="20"/>
        </w:rPr>
        <w:t>di</w:t>
      </w:r>
      <w:proofErr w:type="gramEnd"/>
      <w:r w:rsidRPr="002B6930">
        <w:rPr>
          <w:rFonts w:cs="Arial"/>
          <w:color w:val="000000"/>
          <w:szCs w:val="20"/>
        </w:rPr>
        <w:t xml:space="preserve"> tutte le condizioni e dei termini di partecipazione stabili</w:t>
      </w:r>
      <w:r w:rsidR="0038376E">
        <w:rPr>
          <w:rFonts w:cs="Arial"/>
          <w:color w:val="000000"/>
          <w:szCs w:val="20"/>
        </w:rPr>
        <w:t>ti</w:t>
      </w:r>
      <w:r w:rsidRPr="002B6930">
        <w:rPr>
          <w:rFonts w:cs="Arial"/>
          <w:color w:val="000000"/>
          <w:szCs w:val="20"/>
        </w:rPr>
        <w:t xml:space="preserve"> nell’avviso di indagine di mercato</w:t>
      </w:r>
    </w:p>
    <w:p w14:paraId="042CD312" w14:textId="77777777" w:rsidR="00CA632F" w:rsidRDefault="00CA632F" w:rsidP="00CA632F">
      <w:pPr>
        <w:autoSpaceDE w:val="0"/>
        <w:autoSpaceDN w:val="0"/>
        <w:adjustRightInd w:val="0"/>
        <w:spacing w:line="280" w:lineRule="exact"/>
        <w:ind w:left="1701" w:hanging="1701"/>
        <w:jc w:val="center"/>
        <w:rPr>
          <w:rFonts w:cs="Arial"/>
          <w:b/>
          <w:color w:val="000000"/>
          <w:szCs w:val="20"/>
        </w:rPr>
      </w:pPr>
      <w:r>
        <w:rPr>
          <w:rFonts w:cs="Arial"/>
          <w:b/>
          <w:color w:val="000000"/>
          <w:szCs w:val="20"/>
        </w:rPr>
        <w:t>MANIFESTA</w:t>
      </w:r>
    </w:p>
    <w:p w14:paraId="46AA1ABA" w14:textId="77777777" w:rsidR="00CA632F" w:rsidRDefault="00CA632F" w:rsidP="00CA632F">
      <w:pPr>
        <w:autoSpaceDE w:val="0"/>
        <w:autoSpaceDN w:val="0"/>
        <w:adjustRightInd w:val="0"/>
        <w:spacing w:line="280" w:lineRule="exact"/>
        <w:rPr>
          <w:rFonts w:cs="Arial"/>
          <w:color w:val="000000"/>
          <w:szCs w:val="20"/>
        </w:rPr>
      </w:pPr>
    </w:p>
    <w:p w14:paraId="7B466B01" w14:textId="41BC4ED3" w:rsidR="00CA632F" w:rsidRDefault="00CA632F" w:rsidP="00CA632F">
      <w:pPr>
        <w:autoSpaceDE w:val="0"/>
        <w:autoSpaceDN w:val="0"/>
        <w:adjustRightInd w:val="0"/>
        <w:rPr>
          <w:rFonts w:cs="Arial"/>
          <w:color w:val="000000"/>
          <w:szCs w:val="20"/>
        </w:rPr>
      </w:pPr>
      <w:proofErr w:type="gramStart"/>
      <w:r>
        <w:rPr>
          <w:rFonts w:cs="Arial"/>
          <w:color w:val="000000"/>
          <w:szCs w:val="20"/>
        </w:rPr>
        <w:t>il</w:t>
      </w:r>
      <w:proofErr w:type="gramEnd"/>
      <w:r>
        <w:rPr>
          <w:rFonts w:cs="Arial"/>
          <w:color w:val="000000"/>
          <w:szCs w:val="20"/>
        </w:rPr>
        <w:t xml:space="preserve"> proprio interesse a partecipare alla procedura mediante l’utilizzo di </w:t>
      </w:r>
      <w:r w:rsidRPr="008E25F4">
        <w:rPr>
          <w:rFonts w:cs="Arial"/>
          <w:color w:val="000000"/>
          <w:szCs w:val="20"/>
        </w:rPr>
        <w:t xml:space="preserve">RDI </w:t>
      </w:r>
      <w:r w:rsidR="00B626F2" w:rsidRPr="008E25F4">
        <w:rPr>
          <w:rFonts w:cs="Arial"/>
          <w:color w:val="000000"/>
          <w:szCs w:val="20"/>
        </w:rPr>
        <w:t>rfi</w:t>
      </w:r>
      <w:r w:rsidR="00CC4A07">
        <w:rPr>
          <w:rFonts w:cs="Arial"/>
          <w:color w:val="000000"/>
          <w:szCs w:val="20"/>
        </w:rPr>
        <w:t>_8789</w:t>
      </w:r>
      <w:r w:rsidR="008E25F4">
        <w:rPr>
          <w:rFonts w:cs="Arial"/>
          <w:color w:val="000000"/>
          <w:szCs w:val="20"/>
        </w:rPr>
        <w:t xml:space="preserve"> </w:t>
      </w:r>
      <w:r w:rsidRPr="008E25F4">
        <w:rPr>
          <w:rFonts w:cs="Arial"/>
          <w:color w:val="000000"/>
          <w:szCs w:val="20"/>
        </w:rPr>
        <w:t>nel</w:t>
      </w:r>
      <w:r>
        <w:rPr>
          <w:rFonts w:cs="Arial"/>
          <w:color w:val="000000"/>
          <w:szCs w:val="20"/>
        </w:rPr>
        <w:t xml:space="preserve"> CAT Sardegna</w:t>
      </w:r>
      <w:r w:rsidR="00B626F2">
        <w:rPr>
          <w:rFonts w:cs="Arial"/>
          <w:color w:val="000000"/>
          <w:szCs w:val="20"/>
        </w:rPr>
        <w:t xml:space="preserve"> per la scelta di un operatore economico </w:t>
      </w:r>
      <w:r>
        <w:rPr>
          <w:rFonts w:cs="Arial"/>
          <w:color w:val="000000"/>
          <w:szCs w:val="20"/>
        </w:rPr>
        <w:t>da invitare alla RDO per l’affida</w:t>
      </w:r>
      <w:r w:rsidR="00B626F2">
        <w:rPr>
          <w:rFonts w:cs="Arial"/>
          <w:color w:val="000000"/>
          <w:szCs w:val="20"/>
        </w:rPr>
        <w:t>mento del servizio in oggetto.</w:t>
      </w:r>
    </w:p>
    <w:p w14:paraId="5783F1C9" w14:textId="77777777" w:rsidR="00CA632F" w:rsidRDefault="00CA632F" w:rsidP="00CA632F">
      <w:pPr>
        <w:autoSpaceDE w:val="0"/>
        <w:autoSpaceDN w:val="0"/>
        <w:adjustRightInd w:val="0"/>
        <w:spacing w:line="280" w:lineRule="exact"/>
        <w:jc w:val="center"/>
        <w:rPr>
          <w:rFonts w:cs="Arial"/>
          <w:color w:val="000000"/>
          <w:szCs w:val="20"/>
        </w:rPr>
      </w:pPr>
    </w:p>
    <w:p w14:paraId="7BDF7F90" w14:textId="77777777" w:rsidR="00CA632F" w:rsidRDefault="00CA632F" w:rsidP="00CA632F">
      <w:pPr>
        <w:autoSpaceDE w:val="0"/>
        <w:autoSpaceDN w:val="0"/>
        <w:adjustRightInd w:val="0"/>
        <w:spacing w:line="280" w:lineRule="exact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A tal fine ai sensi degli articoli 46, 47 e 77bis del D.P.R. 28 dicembre 200’ n. 445 e </w:t>
      </w:r>
      <w:proofErr w:type="spellStart"/>
      <w:proofErr w:type="gramStart"/>
      <w:r>
        <w:rPr>
          <w:rFonts w:cs="Arial"/>
          <w:color w:val="000000"/>
          <w:szCs w:val="20"/>
        </w:rPr>
        <w:t>ss.mm.ii</w:t>
      </w:r>
      <w:proofErr w:type="spellEnd"/>
      <w:r>
        <w:rPr>
          <w:rFonts w:cs="Arial"/>
          <w:color w:val="000000"/>
          <w:szCs w:val="20"/>
        </w:rPr>
        <w:t>.,</w:t>
      </w:r>
      <w:proofErr w:type="gramEnd"/>
      <w:r>
        <w:rPr>
          <w:rFonts w:cs="Arial"/>
          <w:color w:val="000000"/>
          <w:szCs w:val="20"/>
        </w:rPr>
        <w:t xml:space="preserve"> consapevole delle sanzioni penali previste dall’art. 76 del medesimo D.P.R. n. 445/2000, per le ipotesi di falsità in atti e dichiarazioni mendaci ivi indicate</w:t>
      </w:r>
    </w:p>
    <w:p w14:paraId="482DA575" w14:textId="77777777" w:rsidR="00CA632F" w:rsidRDefault="00CA632F" w:rsidP="00CA632F">
      <w:pPr>
        <w:autoSpaceDE w:val="0"/>
        <w:autoSpaceDN w:val="0"/>
        <w:adjustRightInd w:val="0"/>
        <w:spacing w:line="280" w:lineRule="exact"/>
        <w:rPr>
          <w:rFonts w:cs="Arial"/>
          <w:color w:val="000000"/>
          <w:szCs w:val="20"/>
        </w:rPr>
      </w:pPr>
    </w:p>
    <w:p w14:paraId="1A3153F2" w14:textId="77777777" w:rsidR="00CA632F" w:rsidRDefault="00CA632F" w:rsidP="00CA632F">
      <w:pPr>
        <w:autoSpaceDE w:val="0"/>
        <w:autoSpaceDN w:val="0"/>
        <w:adjustRightInd w:val="0"/>
        <w:spacing w:line="280" w:lineRule="exact"/>
        <w:jc w:val="center"/>
        <w:rPr>
          <w:rFonts w:cs="Arial"/>
          <w:b/>
          <w:color w:val="000000"/>
          <w:szCs w:val="20"/>
        </w:rPr>
      </w:pPr>
      <w:r>
        <w:rPr>
          <w:rFonts w:cs="Arial"/>
          <w:b/>
          <w:color w:val="000000"/>
          <w:szCs w:val="20"/>
        </w:rPr>
        <w:t>DICHIARA</w:t>
      </w:r>
    </w:p>
    <w:p w14:paraId="716E279A" w14:textId="77777777" w:rsidR="00CA632F" w:rsidRDefault="00CA632F" w:rsidP="00CA632F">
      <w:pPr>
        <w:autoSpaceDE w:val="0"/>
        <w:autoSpaceDN w:val="0"/>
        <w:adjustRightInd w:val="0"/>
        <w:spacing w:line="280" w:lineRule="exact"/>
        <w:ind w:left="1701" w:hanging="1701"/>
        <w:rPr>
          <w:rFonts w:cs="Arial"/>
          <w:b/>
          <w:color w:val="000000"/>
          <w:szCs w:val="20"/>
        </w:rPr>
      </w:pPr>
    </w:p>
    <w:p w14:paraId="29F24418" w14:textId="77777777" w:rsidR="00CA632F" w:rsidRDefault="00CA632F" w:rsidP="008A7A40">
      <w:pPr>
        <w:numPr>
          <w:ilvl w:val="0"/>
          <w:numId w:val="4"/>
        </w:numPr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Che l’impresa ha la seguente denominazione o ragione sociale ________________________</w:t>
      </w:r>
    </w:p>
    <w:p w14:paraId="4E2B1E04" w14:textId="77777777" w:rsidR="00CA632F" w:rsidRDefault="00CA632F" w:rsidP="008A7A40">
      <w:pPr>
        <w:numPr>
          <w:ilvl w:val="0"/>
          <w:numId w:val="4"/>
        </w:numPr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Che l’impresa è iscritta nel Registro delle Imprese presso la Camera di Commercio, Industria e Artigianato di ______________________________________________ ovvero presso i registri professionali dello Stato di provenienza con indicazione della specifica attività dell’impresa; attesta i seguenti dati: (per le ditte con sede in uno Stato straniero, indicare i dati di iscrizione all’Albo o Lista ufficiale dello Stato di appartenenza) e attesta i seguenti dati:</w:t>
      </w:r>
    </w:p>
    <w:p w14:paraId="672B5C5D" w14:textId="77777777" w:rsidR="00CA632F" w:rsidRDefault="00CA632F" w:rsidP="008A7A40">
      <w:pPr>
        <w:numPr>
          <w:ilvl w:val="0"/>
          <w:numId w:val="5"/>
        </w:numPr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N° di iscrizione___________________________</w:t>
      </w:r>
    </w:p>
    <w:p w14:paraId="05833E9F" w14:textId="77777777" w:rsidR="00CA632F" w:rsidRDefault="00CA632F" w:rsidP="008A7A40">
      <w:pPr>
        <w:numPr>
          <w:ilvl w:val="0"/>
          <w:numId w:val="5"/>
        </w:numPr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Data di iscrizione ________________________ Attività__________________________</w:t>
      </w:r>
    </w:p>
    <w:p w14:paraId="1705FD48" w14:textId="77777777" w:rsidR="00CA632F" w:rsidRDefault="00CA632F" w:rsidP="008A7A40">
      <w:pPr>
        <w:numPr>
          <w:ilvl w:val="0"/>
          <w:numId w:val="4"/>
        </w:numPr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Di possedere tutti i requisiti di ordine generale di cui all’art. 80 del </w:t>
      </w:r>
      <w:proofErr w:type="spellStart"/>
      <w:r>
        <w:rPr>
          <w:rFonts w:cs="Arial"/>
          <w:color w:val="000000"/>
          <w:szCs w:val="20"/>
        </w:rPr>
        <w:t>D.Lgs</w:t>
      </w:r>
      <w:proofErr w:type="spellEnd"/>
      <w:r>
        <w:rPr>
          <w:rFonts w:cs="Arial"/>
          <w:color w:val="000000"/>
          <w:szCs w:val="20"/>
        </w:rPr>
        <w:t xml:space="preserve"> 50/2016;</w:t>
      </w:r>
    </w:p>
    <w:p w14:paraId="0174205F" w14:textId="5CD9A475" w:rsidR="002B6930" w:rsidRDefault="002B6930" w:rsidP="002B6930">
      <w:pPr>
        <w:numPr>
          <w:ilvl w:val="0"/>
          <w:numId w:val="4"/>
        </w:numPr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Di</w:t>
      </w:r>
      <w:r w:rsidRPr="002B6930">
        <w:rPr>
          <w:rFonts w:cs="Arial"/>
          <w:color w:val="000000"/>
          <w:szCs w:val="20"/>
        </w:rPr>
        <w:t xml:space="preserve"> non incorrere nella violazione di cui all’art. 53 comma 16 – ter del Dlgs 2001 n. 165</w:t>
      </w:r>
      <w:r>
        <w:rPr>
          <w:rFonts w:cs="Arial"/>
          <w:color w:val="000000"/>
          <w:szCs w:val="20"/>
        </w:rPr>
        <w:t>;</w:t>
      </w:r>
    </w:p>
    <w:p w14:paraId="5BD26A61" w14:textId="2AD1D902" w:rsidR="00CA632F" w:rsidRDefault="004B1D4A" w:rsidP="002B6930">
      <w:pPr>
        <w:numPr>
          <w:ilvl w:val="0"/>
          <w:numId w:val="4"/>
        </w:numPr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Di essere in possesso del requisito</w:t>
      </w:r>
      <w:r w:rsidR="00CA632F">
        <w:rPr>
          <w:rFonts w:cs="Arial"/>
          <w:color w:val="000000"/>
          <w:szCs w:val="20"/>
        </w:rPr>
        <w:t xml:space="preserve"> di </w:t>
      </w:r>
      <w:r>
        <w:rPr>
          <w:rFonts w:cs="Arial"/>
          <w:color w:val="000000"/>
          <w:szCs w:val="20"/>
        </w:rPr>
        <w:t xml:space="preserve">capacità economica e finanziaria e dei requisiti di capacità tecnica e professionale </w:t>
      </w:r>
      <w:r w:rsidR="00CA632F">
        <w:rPr>
          <w:rFonts w:cs="Arial"/>
          <w:color w:val="000000"/>
          <w:szCs w:val="20"/>
        </w:rPr>
        <w:t>stabiliti nell’avviso di manifestazione d’interesse;</w:t>
      </w:r>
    </w:p>
    <w:p w14:paraId="24870987" w14:textId="423B4A75" w:rsidR="002B6930" w:rsidRDefault="002B6930" w:rsidP="002B6930">
      <w:pPr>
        <w:numPr>
          <w:ilvl w:val="0"/>
          <w:numId w:val="4"/>
        </w:numPr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Di essere in </w:t>
      </w:r>
      <w:r w:rsidRPr="002B6930">
        <w:rPr>
          <w:rFonts w:cs="Arial"/>
          <w:color w:val="000000"/>
          <w:szCs w:val="20"/>
        </w:rPr>
        <w:t>regola con le norme della legge n. 68/99 in materia di inserimento al lavoro dei</w:t>
      </w:r>
      <w:r>
        <w:rPr>
          <w:rFonts w:cs="Arial"/>
          <w:color w:val="000000"/>
          <w:szCs w:val="20"/>
        </w:rPr>
        <w:t xml:space="preserve"> disabili o in alternativa non essere</w:t>
      </w:r>
      <w:r w:rsidRPr="002B6930">
        <w:rPr>
          <w:rFonts w:cs="Arial"/>
          <w:color w:val="000000"/>
          <w:szCs w:val="20"/>
        </w:rPr>
        <w:t xml:space="preserve"> soggetta alle norme di cui alla legge n. 68/99 in quanto ha un numero di dipendenti inferiore a 15;</w:t>
      </w:r>
    </w:p>
    <w:p w14:paraId="49CADEB9" w14:textId="09794AD5" w:rsidR="00A302FE" w:rsidRDefault="00A302FE" w:rsidP="007B207A">
      <w:pPr>
        <w:numPr>
          <w:ilvl w:val="0"/>
          <w:numId w:val="4"/>
        </w:numPr>
        <w:autoSpaceDE w:val="0"/>
        <w:autoSpaceDN w:val="0"/>
        <w:adjustRightInd w:val="0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Di essere abilitato, iscritto e presente </w:t>
      </w:r>
      <w:r w:rsidRPr="004F1173">
        <w:rPr>
          <w:rFonts w:cs="Arial"/>
          <w:color w:val="000000"/>
          <w:szCs w:val="20"/>
        </w:rPr>
        <w:t>nel sistema e-</w:t>
      </w:r>
      <w:proofErr w:type="spellStart"/>
      <w:r w:rsidRPr="004F1173">
        <w:rPr>
          <w:rFonts w:cs="Arial"/>
          <w:color w:val="000000"/>
          <w:szCs w:val="20"/>
        </w:rPr>
        <w:t>procurement</w:t>
      </w:r>
      <w:proofErr w:type="spellEnd"/>
      <w:r w:rsidRPr="004F1173">
        <w:rPr>
          <w:rFonts w:cs="Arial"/>
          <w:color w:val="000000"/>
          <w:szCs w:val="20"/>
        </w:rPr>
        <w:t xml:space="preserve"> </w:t>
      </w:r>
      <w:proofErr w:type="spellStart"/>
      <w:r w:rsidRPr="004F1173">
        <w:rPr>
          <w:rFonts w:cs="Arial"/>
          <w:color w:val="000000"/>
          <w:szCs w:val="20"/>
        </w:rPr>
        <w:t>SardegnaC</w:t>
      </w:r>
      <w:r w:rsidR="003C6E9B" w:rsidRPr="004F1173">
        <w:rPr>
          <w:rFonts w:cs="Arial"/>
          <w:color w:val="000000"/>
          <w:szCs w:val="20"/>
        </w:rPr>
        <w:t>AT</w:t>
      </w:r>
      <w:proofErr w:type="spellEnd"/>
      <w:r w:rsidRPr="004F1173">
        <w:rPr>
          <w:rFonts w:cs="Arial"/>
          <w:color w:val="000000"/>
          <w:szCs w:val="20"/>
        </w:rPr>
        <w:t xml:space="preserve"> per l’attività inerente all’oggetto dell’</w:t>
      </w:r>
      <w:r w:rsidR="009850C7" w:rsidRPr="004F1173">
        <w:rPr>
          <w:rFonts w:cs="Arial"/>
          <w:color w:val="000000"/>
          <w:szCs w:val="20"/>
        </w:rPr>
        <w:t>affidamento</w:t>
      </w:r>
      <w:r w:rsidRPr="004F1173">
        <w:rPr>
          <w:rFonts w:cs="Arial"/>
          <w:color w:val="000000"/>
          <w:szCs w:val="20"/>
        </w:rPr>
        <w:t xml:space="preserve"> e specificatamente nelle seguenti categorie merceologiche:</w:t>
      </w:r>
      <w:r w:rsidR="0038376E" w:rsidRPr="004F1173">
        <w:rPr>
          <w:rFonts w:cs="Arial"/>
          <w:color w:val="000000"/>
          <w:szCs w:val="20"/>
        </w:rPr>
        <w:t xml:space="preserve"> </w:t>
      </w:r>
      <w:r w:rsidR="007B207A" w:rsidRPr="004F1173">
        <w:rPr>
          <w:rFonts w:cs="Arial"/>
          <w:color w:val="000000"/>
          <w:szCs w:val="20"/>
        </w:rPr>
        <w:t>“</w:t>
      </w:r>
      <w:r w:rsidR="00230C3F" w:rsidRPr="004F1173">
        <w:rPr>
          <w:rFonts w:cs="Arial"/>
          <w:color w:val="000000"/>
          <w:szCs w:val="20"/>
        </w:rPr>
        <w:t>AL32</w:t>
      </w:r>
      <w:r w:rsidR="007B207A" w:rsidRPr="004F1173">
        <w:rPr>
          <w:rFonts w:cs="Arial"/>
          <w:color w:val="000000"/>
          <w:szCs w:val="20"/>
        </w:rPr>
        <w:t xml:space="preserve">AR Analisi economiche” </w:t>
      </w:r>
      <w:r w:rsidR="004F1173" w:rsidRPr="004F1173">
        <w:rPr>
          <w:rFonts w:cs="Arial"/>
          <w:color w:val="000000"/>
          <w:szCs w:val="20"/>
        </w:rPr>
        <w:t>o</w:t>
      </w:r>
      <w:r w:rsidR="007B207A" w:rsidRPr="004F1173">
        <w:rPr>
          <w:rFonts w:cs="Arial"/>
          <w:color w:val="000000"/>
          <w:szCs w:val="20"/>
        </w:rPr>
        <w:t xml:space="preserve"> “AL99 – Servizi Legali</w:t>
      </w:r>
      <w:r w:rsidR="00230C3F" w:rsidRPr="004F1173">
        <w:rPr>
          <w:rFonts w:cs="Arial"/>
          <w:color w:val="000000"/>
          <w:szCs w:val="20"/>
        </w:rPr>
        <w:t>”;</w:t>
      </w:r>
    </w:p>
    <w:p w14:paraId="0A6B6A9B" w14:textId="77777777" w:rsidR="00CA632F" w:rsidRDefault="00CA632F" w:rsidP="008A7A40">
      <w:pPr>
        <w:numPr>
          <w:ilvl w:val="0"/>
          <w:numId w:val="4"/>
        </w:numPr>
        <w:autoSpaceDE w:val="0"/>
        <w:autoSpaceDN w:val="0"/>
        <w:adjustRightInd w:val="0"/>
        <w:rPr>
          <w:rFonts w:cs="Arial"/>
          <w:szCs w:val="20"/>
        </w:rPr>
      </w:pPr>
      <w:r>
        <w:rPr>
          <w:rFonts w:cs="Arial"/>
          <w:szCs w:val="20"/>
        </w:rPr>
        <w:t>Di essere a conoscenza che la presente richiesta,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richiedenti possano vantare alcuna pretesa;</w:t>
      </w:r>
    </w:p>
    <w:p w14:paraId="55E576E7" w14:textId="0D572439" w:rsidR="00CA632F" w:rsidRPr="00CC4C6F" w:rsidRDefault="0038376E" w:rsidP="00CC4C6F">
      <w:pPr>
        <w:numPr>
          <w:ilvl w:val="0"/>
          <w:numId w:val="4"/>
        </w:numPr>
        <w:autoSpaceDE w:val="0"/>
        <w:autoSpaceDN w:val="0"/>
        <w:adjustRightInd w:val="0"/>
        <w:rPr>
          <w:rFonts w:cs="Arial"/>
          <w:szCs w:val="20"/>
        </w:rPr>
      </w:pPr>
      <w:proofErr w:type="gramStart"/>
      <w:r w:rsidRPr="0038376E">
        <w:rPr>
          <w:rFonts w:cs="Arial"/>
          <w:szCs w:val="20"/>
        </w:rPr>
        <w:t>di</w:t>
      </w:r>
      <w:proofErr w:type="gramEnd"/>
      <w:r w:rsidRPr="0038376E">
        <w:rPr>
          <w:rFonts w:cs="Arial"/>
          <w:szCs w:val="20"/>
        </w:rPr>
        <w:t xml:space="preserve"> essere informato, ai sensi e per gli effetti di cui all’articolo 13 del D.lgs. n. 196/03, e del Regolamento UE n.679/2016 (GDPR), che i dati personali raccolti saranno trattati, anche con strumenti informatici, esclusivamente </w:t>
      </w:r>
      <w:r>
        <w:rPr>
          <w:rFonts w:cs="Arial"/>
          <w:szCs w:val="20"/>
        </w:rPr>
        <w:t>nell’ambito della presente procedura,</w:t>
      </w:r>
      <w:r w:rsidRPr="0038376E">
        <w:rPr>
          <w:rFonts w:cs="Arial"/>
          <w:szCs w:val="20"/>
        </w:rPr>
        <w:t xml:space="preserve"> nonché dell’esistenza dei diritti di cui all’articolo 7 del medesimo decreto legislativo; </w:t>
      </w:r>
    </w:p>
    <w:p w14:paraId="5F0F5767" w14:textId="7E8B99DA" w:rsidR="00CA632F" w:rsidRDefault="00CA632F" w:rsidP="00CA632F">
      <w:pPr>
        <w:autoSpaceDE w:val="0"/>
        <w:autoSpaceDN w:val="0"/>
        <w:adjustRightInd w:val="0"/>
        <w:spacing w:line="280" w:lineRule="exact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Si allega </w:t>
      </w:r>
      <w:r w:rsidR="00C81486">
        <w:rPr>
          <w:rFonts w:cs="Arial"/>
          <w:color w:val="000000"/>
          <w:szCs w:val="20"/>
        </w:rPr>
        <w:t xml:space="preserve">alla presente istanza di partecipazione, </w:t>
      </w:r>
      <w:r>
        <w:rPr>
          <w:rFonts w:cs="Arial"/>
          <w:color w:val="000000"/>
          <w:szCs w:val="20"/>
        </w:rPr>
        <w:t>la seguente documentazione:</w:t>
      </w:r>
    </w:p>
    <w:p w14:paraId="6A99024D" w14:textId="03D86797" w:rsidR="00CA632F" w:rsidRDefault="00742613" w:rsidP="00C8148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line="280" w:lineRule="exact"/>
        <w:ind w:left="284" w:hanging="284"/>
        <w:contextualSpacing w:val="0"/>
        <w:rPr>
          <w:rFonts w:cs="Arial"/>
          <w:color w:val="000000"/>
          <w:szCs w:val="20"/>
        </w:rPr>
      </w:pPr>
      <w:r w:rsidRPr="00C81486">
        <w:rPr>
          <w:rFonts w:cs="Arial"/>
          <w:color w:val="000000"/>
          <w:szCs w:val="20"/>
        </w:rPr>
        <w:t>A</w:t>
      </w:r>
      <w:r w:rsidR="00CA632F" w:rsidRPr="00C81486">
        <w:rPr>
          <w:rFonts w:cs="Arial"/>
          <w:color w:val="000000"/>
          <w:szCs w:val="20"/>
        </w:rPr>
        <w:t xml:space="preserve">utocertificazione relativa ai servizi svolti dall’operatore economico </w:t>
      </w:r>
      <w:r w:rsidR="00DA3BD3" w:rsidRPr="00C81486">
        <w:rPr>
          <w:rFonts w:cs="Arial"/>
          <w:color w:val="000000"/>
          <w:szCs w:val="20"/>
        </w:rPr>
        <w:t xml:space="preserve">resa </w:t>
      </w:r>
      <w:r w:rsidR="004B1D4A" w:rsidRPr="00C81486">
        <w:rPr>
          <w:rFonts w:cs="Arial"/>
          <w:color w:val="000000"/>
          <w:szCs w:val="20"/>
        </w:rPr>
        <w:t>secondo le indicazioni riportate al punto 5 lett. e) dell’avviso</w:t>
      </w:r>
      <w:r w:rsidRPr="00C81486">
        <w:rPr>
          <w:rFonts w:cs="Arial"/>
          <w:color w:val="000000"/>
          <w:szCs w:val="20"/>
        </w:rPr>
        <w:t>;</w:t>
      </w:r>
    </w:p>
    <w:p w14:paraId="753470DA" w14:textId="77777777" w:rsidR="00C81486" w:rsidRPr="00C81486" w:rsidRDefault="00C81486" w:rsidP="00C8148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line="280" w:lineRule="exact"/>
        <w:ind w:left="284" w:hanging="284"/>
        <w:contextualSpacing w:val="0"/>
        <w:rPr>
          <w:rFonts w:cs="Arial"/>
          <w:color w:val="000000"/>
          <w:szCs w:val="20"/>
        </w:rPr>
      </w:pPr>
      <w:r w:rsidRPr="00C81486">
        <w:rPr>
          <w:rFonts w:cs="Arial"/>
          <w:color w:val="000000"/>
          <w:szCs w:val="20"/>
        </w:rPr>
        <w:t>Relazione tecnica illustrativa (massimo dieci cartelle formato A4), contenente la descrizione del gruppo di lavoro incaricato per l’espletamento del servizio, del Programma di attività proposto e relative articolazioni, della metodologia per l’espletamento del servizio e di eventuali servizi aggiuntivi proposti per un migliore espletamento del servizio;</w:t>
      </w:r>
    </w:p>
    <w:p w14:paraId="77DA4DE8" w14:textId="77777777" w:rsidR="00C81486" w:rsidRPr="00C81486" w:rsidRDefault="00C81486" w:rsidP="00C8148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before="120" w:line="280" w:lineRule="exact"/>
        <w:ind w:left="284" w:hanging="284"/>
        <w:contextualSpacing w:val="0"/>
        <w:rPr>
          <w:rFonts w:cs="Arial"/>
          <w:color w:val="000000"/>
          <w:szCs w:val="20"/>
        </w:rPr>
      </w:pPr>
      <w:r w:rsidRPr="00C81486">
        <w:rPr>
          <w:rFonts w:cs="Arial"/>
          <w:color w:val="000000"/>
          <w:szCs w:val="20"/>
        </w:rPr>
        <w:t>Preventivo di costo per il servizio in oggetto compresi eventuali servizi aggiuntivi descritti nella relazione tecnica illustrativa.</w:t>
      </w:r>
      <w:bookmarkStart w:id="0" w:name="_GoBack"/>
      <w:bookmarkEnd w:id="0"/>
    </w:p>
    <w:p w14:paraId="3BEE5CDA" w14:textId="77777777" w:rsidR="00CA632F" w:rsidRDefault="00CA632F" w:rsidP="00CC4C6F">
      <w:pPr>
        <w:autoSpaceDE w:val="0"/>
        <w:autoSpaceDN w:val="0"/>
        <w:adjustRightInd w:val="0"/>
        <w:spacing w:line="280" w:lineRule="exact"/>
        <w:rPr>
          <w:rFonts w:cs="Arial"/>
          <w:color w:val="000000"/>
          <w:szCs w:val="20"/>
        </w:rPr>
      </w:pPr>
    </w:p>
    <w:p w14:paraId="426CE233" w14:textId="77777777" w:rsidR="00CA632F" w:rsidRDefault="00CA632F" w:rsidP="00CA632F">
      <w:pPr>
        <w:autoSpaceDE w:val="0"/>
        <w:autoSpaceDN w:val="0"/>
        <w:adjustRightInd w:val="0"/>
        <w:spacing w:line="280" w:lineRule="exact"/>
        <w:ind w:left="720"/>
        <w:rPr>
          <w:rFonts w:cs="Arial"/>
          <w:color w:val="000000"/>
          <w:szCs w:val="20"/>
        </w:rPr>
      </w:pPr>
    </w:p>
    <w:p w14:paraId="1A8AF3E6" w14:textId="145F7ADB" w:rsidR="00BC0B74" w:rsidRPr="00D75A51" w:rsidRDefault="00CA632F" w:rsidP="00CA632F">
      <w:pPr>
        <w:tabs>
          <w:tab w:val="left" w:pos="2085"/>
        </w:tabs>
        <w:rPr>
          <w:rFonts w:cs="Arial"/>
          <w:b/>
          <w:szCs w:val="20"/>
        </w:rPr>
      </w:pPr>
      <w:r>
        <w:rPr>
          <w:rFonts w:cs="Arial"/>
          <w:color w:val="000000"/>
          <w:szCs w:val="20"/>
        </w:rPr>
        <w:tab/>
      </w:r>
      <w:r>
        <w:rPr>
          <w:rFonts w:cs="Arial"/>
          <w:color w:val="000000"/>
          <w:szCs w:val="20"/>
        </w:rPr>
        <w:tab/>
      </w:r>
      <w:r>
        <w:rPr>
          <w:rFonts w:cs="Arial"/>
          <w:color w:val="000000"/>
          <w:szCs w:val="20"/>
        </w:rPr>
        <w:tab/>
      </w:r>
      <w:bookmarkStart w:id="1" w:name="_Toc521058699"/>
      <w:bookmarkEnd w:id="1"/>
      <w:r>
        <w:rPr>
          <w:rFonts w:cs="Arial"/>
          <w:color w:val="000000"/>
          <w:szCs w:val="20"/>
        </w:rPr>
        <w:t xml:space="preserve">                                           Firma</w:t>
      </w:r>
      <w:r w:rsidR="00094FE8">
        <w:rPr>
          <w:rFonts w:cs="Arial"/>
          <w:color w:val="000000"/>
          <w:szCs w:val="20"/>
        </w:rPr>
        <w:t xml:space="preserve">to </w:t>
      </w:r>
      <w:r>
        <w:rPr>
          <w:rFonts w:cs="Arial"/>
          <w:color w:val="000000"/>
          <w:szCs w:val="20"/>
        </w:rPr>
        <w:t>digital</w:t>
      </w:r>
      <w:r w:rsidR="00094FE8">
        <w:rPr>
          <w:rFonts w:cs="Arial"/>
          <w:color w:val="000000"/>
          <w:szCs w:val="20"/>
        </w:rPr>
        <w:t>mente</w:t>
      </w:r>
    </w:p>
    <w:sectPr w:rsidR="00BC0B74" w:rsidRPr="00D75A51" w:rsidSect="00BC0B74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20"/>
      <w:formProt w:val="0"/>
      <w:docGrid w:linePitch="36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F5FDE4" w14:textId="77777777" w:rsidR="001E5B0F" w:rsidRDefault="001E5B0F" w:rsidP="00BC0B74">
      <w:pPr>
        <w:spacing w:line="240" w:lineRule="auto"/>
      </w:pPr>
      <w:r>
        <w:separator/>
      </w:r>
    </w:p>
  </w:endnote>
  <w:endnote w:type="continuationSeparator" w:id="0">
    <w:p w14:paraId="466A2839" w14:textId="77777777" w:rsidR="001E5B0F" w:rsidRDefault="001E5B0F" w:rsidP="00BC0B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utura Std Book">
    <w:altName w:val="Bahnschrift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5E0A4" w14:textId="77777777" w:rsidR="00F72D2D" w:rsidRDefault="00F72D2D">
    <w:pPr>
      <w:spacing w:line="240" w:lineRule="exact"/>
      <w:ind w:left="-284" w:right="-6"/>
      <w:jc w:val="center"/>
    </w:pPr>
    <w:bookmarkStart w:id="3" w:name="_Hlk217777331"/>
    <w:bookmarkStart w:id="4" w:name="OLE_LINK61"/>
    <w:bookmarkStart w:id="5" w:name="OLE_LINK60"/>
  </w:p>
  <w:p w14:paraId="1D87AFF9" w14:textId="5A8D0EFF" w:rsidR="00EC02E7" w:rsidRPr="00EC02E7" w:rsidRDefault="00EC02E7" w:rsidP="00EC02E7">
    <w:pPr>
      <w:spacing w:line="240" w:lineRule="exact"/>
      <w:ind w:left="-284" w:right="-6"/>
      <w:jc w:val="center"/>
      <w:rPr>
        <w:rFonts w:cs="Arial"/>
        <w:sz w:val="14"/>
        <w:szCs w:val="14"/>
      </w:rPr>
    </w:pPr>
    <w:bookmarkStart w:id="6" w:name="_Hlk91062957"/>
    <w:bookmarkStart w:id="7" w:name="_Hlk91062958"/>
    <w:bookmarkStart w:id="8" w:name="_Hlk91062959"/>
    <w:bookmarkStart w:id="9" w:name="_Hlk91062960"/>
    <w:bookmarkStart w:id="10" w:name="_Hlk91062961"/>
    <w:bookmarkStart w:id="11" w:name="_Hlk91062962"/>
    <w:bookmarkEnd w:id="3"/>
    <w:bookmarkEnd w:id="4"/>
    <w:bookmarkEnd w:id="5"/>
    <w:r w:rsidRPr="00EC02E7">
      <w:rPr>
        <w:rFonts w:cs="Arial"/>
        <w:sz w:val="14"/>
        <w:szCs w:val="14"/>
      </w:rPr>
      <w:t>Via XXIX Novembre 1847 n. 41 - 091</w:t>
    </w:r>
    <w:r w:rsidR="007B207A">
      <w:rPr>
        <w:rFonts w:cs="Arial"/>
        <w:sz w:val="14"/>
        <w:szCs w:val="14"/>
      </w:rPr>
      <w:t>23 Cagliari - tel. +39 070 606 6278</w:t>
    </w:r>
    <w:r w:rsidRPr="00EC02E7">
      <w:rPr>
        <w:rFonts w:cs="Arial"/>
        <w:sz w:val="14"/>
        <w:szCs w:val="14"/>
      </w:rPr>
      <w:t xml:space="preserve"> - trasporti@pec.regione.sardegna.it </w:t>
    </w:r>
  </w:p>
  <w:p w14:paraId="7976A65D" w14:textId="77777777" w:rsidR="00F72D2D" w:rsidRPr="00CF58C9" w:rsidRDefault="00EC02E7" w:rsidP="00EC02E7">
    <w:pPr>
      <w:spacing w:line="240" w:lineRule="exact"/>
      <w:ind w:left="-284" w:right="-6"/>
      <w:jc w:val="center"/>
    </w:pPr>
    <w:r w:rsidRPr="00EC02E7">
      <w:rPr>
        <w:rFonts w:cs="Arial"/>
        <w:sz w:val="14"/>
        <w:szCs w:val="14"/>
      </w:rPr>
      <w:t>http://www.regione.sardegna.it - https://www.sardegnacat.it</w:t>
    </w:r>
    <w:bookmarkEnd w:id="6"/>
    <w:bookmarkEnd w:id="7"/>
    <w:bookmarkEnd w:id="8"/>
    <w:bookmarkEnd w:id="9"/>
    <w:bookmarkEnd w:id="10"/>
    <w:bookmarkEnd w:id="1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12865" w14:textId="77777777" w:rsidR="001E5B0F" w:rsidRDefault="001E5B0F" w:rsidP="00BC0B74">
      <w:pPr>
        <w:spacing w:line="240" w:lineRule="auto"/>
      </w:pPr>
      <w:r>
        <w:separator/>
      </w:r>
    </w:p>
  </w:footnote>
  <w:footnote w:type="continuationSeparator" w:id="0">
    <w:p w14:paraId="26F54719" w14:textId="77777777" w:rsidR="001E5B0F" w:rsidRDefault="001E5B0F" w:rsidP="00BC0B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1B712" w14:textId="77777777" w:rsidR="00F72D2D" w:rsidRDefault="00F72D2D">
    <w:pPr>
      <w:pStyle w:val="Intestazione1"/>
      <w:ind w:left="-284"/>
      <w:jc w:val="center"/>
      <w:rPr>
        <w:rFonts w:cs="Arial"/>
      </w:rPr>
    </w:pPr>
  </w:p>
  <w:p w14:paraId="4DC90CC6" w14:textId="77777777" w:rsidR="00F72D2D" w:rsidRDefault="00F72D2D">
    <w:pPr>
      <w:pStyle w:val="Intestazione1"/>
      <w:ind w:left="-284"/>
      <w:jc w:val="center"/>
      <w:rPr>
        <w:rFonts w:cs="Arial"/>
      </w:rPr>
    </w:pPr>
  </w:p>
  <w:p w14:paraId="34FBDC9A" w14:textId="77777777" w:rsidR="00EC02E7" w:rsidRPr="00EC02E7" w:rsidRDefault="00EC02E7" w:rsidP="008A7A40">
    <w:pPr>
      <w:numPr>
        <w:ilvl w:val="0"/>
        <w:numId w:val="3"/>
      </w:numPr>
      <w:tabs>
        <w:tab w:val="center" w:pos="4819"/>
        <w:tab w:val="right" w:pos="9638"/>
      </w:tabs>
      <w:spacing w:line="240" w:lineRule="auto"/>
      <w:jc w:val="center"/>
      <w:rPr>
        <w:rFonts w:ascii="Futura" w:hAnsi="Futura"/>
        <w:szCs w:val="20"/>
      </w:rPr>
    </w:pPr>
    <w:bookmarkStart w:id="2" w:name="_Hlk91062903"/>
    <w:r w:rsidRPr="00EC02E7">
      <w:rPr>
        <w:rFonts w:ascii="Futura" w:hAnsi="Futura"/>
        <w:noProof/>
        <w:szCs w:val="20"/>
      </w:rPr>
      <w:drawing>
        <wp:inline distT="0" distB="0" distL="0" distR="0" wp14:anchorId="558E32F8" wp14:editId="4B4626E4">
          <wp:extent cx="1745615" cy="1116330"/>
          <wp:effectExtent l="0" t="0" r="6985" b="7620"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5615" cy="1116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4ABD2A" w14:textId="77777777" w:rsidR="00EC02E7" w:rsidRPr="00EC02E7" w:rsidRDefault="00EC02E7" w:rsidP="008A7A40">
    <w:pPr>
      <w:numPr>
        <w:ilvl w:val="0"/>
        <w:numId w:val="3"/>
      </w:numPr>
      <w:tabs>
        <w:tab w:val="center" w:pos="4819"/>
        <w:tab w:val="right" w:pos="9638"/>
      </w:tabs>
      <w:spacing w:before="120" w:line="240" w:lineRule="auto"/>
      <w:jc w:val="center"/>
      <w:rPr>
        <w:rFonts w:ascii="Times New Roman" w:hAnsi="Times New Roman"/>
        <w:caps/>
        <w:sz w:val="16"/>
        <w:szCs w:val="16"/>
      </w:rPr>
    </w:pPr>
    <w:r w:rsidRPr="00EC02E7">
      <w:rPr>
        <w:rFonts w:ascii="Times New Roman" w:hAnsi="Times New Roman"/>
        <w:caps/>
        <w:sz w:val="16"/>
        <w:szCs w:val="16"/>
      </w:rPr>
      <w:t>ASSESSORADU DE SOS TRASPORTOS</w:t>
    </w:r>
  </w:p>
  <w:p w14:paraId="7747B717" w14:textId="77777777" w:rsidR="00EC02E7" w:rsidRPr="00EC02E7" w:rsidRDefault="00EC02E7" w:rsidP="008A7A40">
    <w:pPr>
      <w:numPr>
        <w:ilvl w:val="0"/>
        <w:numId w:val="3"/>
      </w:numPr>
      <w:tabs>
        <w:tab w:val="center" w:pos="4819"/>
        <w:tab w:val="right" w:pos="9638"/>
      </w:tabs>
      <w:jc w:val="center"/>
      <w:rPr>
        <w:rFonts w:ascii="Times New Roman" w:hAnsi="Times New Roman"/>
        <w:caps/>
        <w:sz w:val="16"/>
        <w:szCs w:val="16"/>
      </w:rPr>
    </w:pPr>
    <w:r w:rsidRPr="00EC02E7">
      <w:rPr>
        <w:rFonts w:ascii="Times New Roman" w:hAnsi="Times New Roman"/>
        <w:caps/>
        <w:sz w:val="16"/>
        <w:szCs w:val="16"/>
      </w:rPr>
      <w:t>ASSESSORATO DEI TRASPORTI</w:t>
    </w:r>
  </w:p>
  <w:bookmarkEnd w:id="2"/>
  <w:p w14:paraId="1547EE76" w14:textId="77777777" w:rsidR="00F72D2D" w:rsidRDefault="00F72D2D">
    <w:pPr>
      <w:pStyle w:val="Assesstop1"/>
      <w:spacing w:after="60"/>
      <w:ind w:left="-284"/>
      <w:rPr>
        <w:rFonts w:ascii="Arial" w:hAnsi="Arial" w:cs="Arial"/>
      </w:rPr>
    </w:pPr>
  </w:p>
  <w:p w14:paraId="0393D726" w14:textId="417921B0" w:rsidR="00F72D2D" w:rsidRDefault="00F72D2D">
    <w:pPr>
      <w:pStyle w:val="DGServp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Servizio per il trasporto marittimo e aereo e continuità territoriale</w:t>
    </w:r>
  </w:p>
  <w:p w14:paraId="59B17BB5" w14:textId="77777777" w:rsidR="00F72D2D" w:rsidRDefault="00F72D2D">
    <w:pPr>
      <w:pStyle w:val="Intestazione1"/>
      <w:rPr>
        <w:rFonts w:cs="Arial"/>
        <w:sz w:val="16"/>
        <w:szCs w:val="16"/>
      </w:rPr>
    </w:pPr>
  </w:p>
  <w:p w14:paraId="08E3C3B8" w14:textId="77777777" w:rsidR="00F72D2D" w:rsidRDefault="00F72D2D">
    <w:pPr>
      <w:pStyle w:val="Intestazione1"/>
      <w:rPr>
        <w:rFonts w:cs="Arial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Arial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600"/>
        </w:tabs>
        <w:ind w:left="600" w:hanging="360"/>
      </w:pPr>
      <w:rPr>
        <w:rFonts w:ascii="Wingdings" w:hAnsi="Wingdings" w:cs="Symbol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Arial"/>
        <w:sz w:val="20"/>
        <w:lang w:eastAsia="it-IT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Arial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cs="Arial"/>
        <w:sz w:val="20"/>
        <w:szCs w:val="20"/>
        <w:lang w:eastAsia="it-IT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Arial"/>
      </w:rPr>
    </w:lvl>
  </w:abstractNum>
  <w:abstractNum w:abstractNumId="11" w15:restartNumberingAfterBreak="0">
    <w:nsid w:val="00000052"/>
    <w:multiLevelType w:val="singleLevel"/>
    <w:tmpl w:val="00000052"/>
    <w:name w:val="WW8Num85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Liberation Serif" w:hAnsi="Liberation Serif" w:cs="Arial"/>
      </w:rPr>
    </w:lvl>
  </w:abstractNum>
  <w:abstractNum w:abstractNumId="12" w15:restartNumberingAfterBreak="0">
    <w:nsid w:val="0224443B"/>
    <w:multiLevelType w:val="hybridMultilevel"/>
    <w:tmpl w:val="7AF484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C70DB3"/>
    <w:multiLevelType w:val="multilevel"/>
    <w:tmpl w:val="94B0B338"/>
    <w:lvl w:ilvl="0">
      <w:start w:val="1"/>
      <w:numFmt w:val="decimal"/>
      <w:pStyle w:val="Titolo11"/>
      <w:lvlText w:val="ART. %1"/>
      <w:lvlJc w:val="left"/>
      <w:pPr>
        <w:tabs>
          <w:tab w:val="num" w:pos="1134"/>
        </w:tabs>
        <w:ind w:left="454" w:hanging="45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vertAlign w:val="baseline"/>
        <w:em w:val="none"/>
      </w:rPr>
    </w:lvl>
    <w:lvl w:ilvl="1">
      <w:start w:val="1"/>
      <w:numFmt w:val="decimal"/>
      <w:pStyle w:val="Titolo21"/>
      <w:lvlText w:val="%1.%2"/>
      <w:lvlJc w:val="left"/>
      <w:pPr>
        <w:tabs>
          <w:tab w:val="num" w:pos="454"/>
        </w:tabs>
        <w:ind w:left="454" w:hanging="45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vertAlign w:val="baseline"/>
        <w:em w:val="none"/>
      </w:rPr>
    </w:lvl>
    <w:lvl w:ilvl="2">
      <w:start w:val="1"/>
      <w:numFmt w:val="decimal"/>
      <w:pStyle w:val="Titolo31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Titolo41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Titolo51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Titolo61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Titolo71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Titolo81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Titolo91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4" w15:restartNumberingAfterBreak="0">
    <w:nsid w:val="2B79342A"/>
    <w:multiLevelType w:val="hybridMultilevel"/>
    <w:tmpl w:val="53CD0AE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0B82E37"/>
    <w:multiLevelType w:val="hybridMultilevel"/>
    <w:tmpl w:val="775C737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E52FE"/>
    <w:multiLevelType w:val="multilevel"/>
    <w:tmpl w:val="1C4AA516"/>
    <w:lvl w:ilvl="0">
      <w:start w:val="1"/>
      <w:numFmt w:val="decimal"/>
      <w:pStyle w:val="Titolo1"/>
      <w:lvlText w:val="%1"/>
      <w:lvlJc w:val="left"/>
      <w:pPr>
        <w:tabs>
          <w:tab w:val="num" w:pos="454"/>
        </w:tabs>
        <w:ind w:left="454" w:hanging="45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454"/>
        </w:tabs>
        <w:ind w:left="454" w:hanging="45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  <w:i w:val="0"/>
        <w:color w:val="auto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7" w15:restartNumberingAfterBreak="0">
    <w:nsid w:val="71AF6A14"/>
    <w:multiLevelType w:val="hybridMultilevel"/>
    <w:tmpl w:val="3E8E423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7D8A73F1"/>
    <w:multiLevelType w:val="hybridMultilevel"/>
    <w:tmpl w:val="508EC854"/>
    <w:lvl w:ilvl="0" w:tplc="5A12DDD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0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4"/>
  </w:num>
  <w:num w:numId="7">
    <w:abstractNumId w:val="17"/>
  </w:num>
  <w:num w:numId="8">
    <w:abstractNumId w:val="15"/>
  </w:num>
  <w:num w:numId="9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9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B74"/>
    <w:rsid w:val="000013BC"/>
    <w:rsid w:val="0000558C"/>
    <w:rsid w:val="000076D2"/>
    <w:rsid w:val="000128EF"/>
    <w:rsid w:val="000136C9"/>
    <w:rsid w:val="00014257"/>
    <w:rsid w:val="00015D80"/>
    <w:rsid w:val="000161F2"/>
    <w:rsid w:val="000172D7"/>
    <w:rsid w:val="00020802"/>
    <w:rsid w:val="00022F1C"/>
    <w:rsid w:val="0002377E"/>
    <w:rsid w:val="00032DA9"/>
    <w:rsid w:val="00040DA8"/>
    <w:rsid w:val="00060B8B"/>
    <w:rsid w:val="00065DAB"/>
    <w:rsid w:val="00071929"/>
    <w:rsid w:val="00072D25"/>
    <w:rsid w:val="00073E38"/>
    <w:rsid w:val="00074682"/>
    <w:rsid w:val="00093643"/>
    <w:rsid w:val="000938AD"/>
    <w:rsid w:val="00094FE8"/>
    <w:rsid w:val="00095204"/>
    <w:rsid w:val="00096A3E"/>
    <w:rsid w:val="000A510F"/>
    <w:rsid w:val="000B1DA8"/>
    <w:rsid w:val="000B3479"/>
    <w:rsid w:val="000B4FB6"/>
    <w:rsid w:val="000B5EC1"/>
    <w:rsid w:val="000C1024"/>
    <w:rsid w:val="000C4E72"/>
    <w:rsid w:val="000D03A3"/>
    <w:rsid w:val="000D6D9E"/>
    <w:rsid w:val="000E0B08"/>
    <w:rsid w:val="000E360C"/>
    <w:rsid w:val="000E4030"/>
    <w:rsid w:val="000E5EB4"/>
    <w:rsid w:val="000F10C1"/>
    <w:rsid w:val="000F6A16"/>
    <w:rsid w:val="000F6F1D"/>
    <w:rsid w:val="00102A48"/>
    <w:rsid w:val="00105B75"/>
    <w:rsid w:val="00111264"/>
    <w:rsid w:val="00114374"/>
    <w:rsid w:val="00121744"/>
    <w:rsid w:val="00123C97"/>
    <w:rsid w:val="001256DF"/>
    <w:rsid w:val="0012649D"/>
    <w:rsid w:val="001343CB"/>
    <w:rsid w:val="00144F48"/>
    <w:rsid w:val="001451A1"/>
    <w:rsid w:val="0014686E"/>
    <w:rsid w:val="0015446D"/>
    <w:rsid w:val="001545F8"/>
    <w:rsid w:val="001565E3"/>
    <w:rsid w:val="0015766D"/>
    <w:rsid w:val="00163ED3"/>
    <w:rsid w:val="00164200"/>
    <w:rsid w:val="00166363"/>
    <w:rsid w:val="001734E4"/>
    <w:rsid w:val="00175D63"/>
    <w:rsid w:val="0017610B"/>
    <w:rsid w:val="00181049"/>
    <w:rsid w:val="001932E2"/>
    <w:rsid w:val="00193610"/>
    <w:rsid w:val="001946F5"/>
    <w:rsid w:val="00195981"/>
    <w:rsid w:val="00196AAA"/>
    <w:rsid w:val="00197910"/>
    <w:rsid w:val="001A7987"/>
    <w:rsid w:val="001B30BB"/>
    <w:rsid w:val="001C0970"/>
    <w:rsid w:val="001C0B9B"/>
    <w:rsid w:val="001C4CB2"/>
    <w:rsid w:val="001D07A7"/>
    <w:rsid w:val="001D3BE4"/>
    <w:rsid w:val="001D4E93"/>
    <w:rsid w:val="001D5079"/>
    <w:rsid w:val="001D5722"/>
    <w:rsid w:val="001E1888"/>
    <w:rsid w:val="001E422B"/>
    <w:rsid w:val="001E5116"/>
    <w:rsid w:val="001E5B0F"/>
    <w:rsid w:val="001E7CB5"/>
    <w:rsid w:val="001F0656"/>
    <w:rsid w:val="001F0676"/>
    <w:rsid w:val="0020054F"/>
    <w:rsid w:val="00204280"/>
    <w:rsid w:val="00212659"/>
    <w:rsid w:val="00214A59"/>
    <w:rsid w:val="002161B6"/>
    <w:rsid w:val="00217A56"/>
    <w:rsid w:val="00222AA8"/>
    <w:rsid w:val="00230BE3"/>
    <w:rsid w:val="00230C3F"/>
    <w:rsid w:val="002325CF"/>
    <w:rsid w:val="00237847"/>
    <w:rsid w:val="00245DB4"/>
    <w:rsid w:val="00246AEA"/>
    <w:rsid w:val="002473FD"/>
    <w:rsid w:val="002500C2"/>
    <w:rsid w:val="00251DEB"/>
    <w:rsid w:val="002601F1"/>
    <w:rsid w:val="00261C4F"/>
    <w:rsid w:val="00261E67"/>
    <w:rsid w:val="002639C0"/>
    <w:rsid w:val="00266C60"/>
    <w:rsid w:val="00273D7F"/>
    <w:rsid w:val="00275302"/>
    <w:rsid w:val="0028117D"/>
    <w:rsid w:val="0028649D"/>
    <w:rsid w:val="0029295A"/>
    <w:rsid w:val="00292EB5"/>
    <w:rsid w:val="00294B4B"/>
    <w:rsid w:val="00296124"/>
    <w:rsid w:val="002962C4"/>
    <w:rsid w:val="002A514A"/>
    <w:rsid w:val="002A52A2"/>
    <w:rsid w:val="002A5469"/>
    <w:rsid w:val="002A7E97"/>
    <w:rsid w:val="002A7FFC"/>
    <w:rsid w:val="002B2ADC"/>
    <w:rsid w:val="002B5B9D"/>
    <w:rsid w:val="002B5BF4"/>
    <w:rsid w:val="002B6930"/>
    <w:rsid w:val="002B6C10"/>
    <w:rsid w:val="002C713D"/>
    <w:rsid w:val="002D01FA"/>
    <w:rsid w:val="002D33F4"/>
    <w:rsid w:val="002D35EA"/>
    <w:rsid w:val="002D446A"/>
    <w:rsid w:val="002E29A7"/>
    <w:rsid w:val="002E5679"/>
    <w:rsid w:val="002E63D9"/>
    <w:rsid w:val="002E7CE4"/>
    <w:rsid w:val="002F1A02"/>
    <w:rsid w:val="002F20AD"/>
    <w:rsid w:val="002F2980"/>
    <w:rsid w:val="002F3142"/>
    <w:rsid w:val="002F378D"/>
    <w:rsid w:val="0030055E"/>
    <w:rsid w:val="0030131F"/>
    <w:rsid w:val="00301F11"/>
    <w:rsid w:val="00302A6B"/>
    <w:rsid w:val="0032364E"/>
    <w:rsid w:val="003275E3"/>
    <w:rsid w:val="0033721F"/>
    <w:rsid w:val="00342226"/>
    <w:rsid w:val="0034312B"/>
    <w:rsid w:val="00344F2B"/>
    <w:rsid w:val="003474A6"/>
    <w:rsid w:val="00347825"/>
    <w:rsid w:val="00354EF9"/>
    <w:rsid w:val="00355A09"/>
    <w:rsid w:val="00361872"/>
    <w:rsid w:val="00364DAA"/>
    <w:rsid w:val="003665C8"/>
    <w:rsid w:val="00366926"/>
    <w:rsid w:val="0038376E"/>
    <w:rsid w:val="00384C52"/>
    <w:rsid w:val="003862BE"/>
    <w:rsid w:val="00390EAA"/>
    <w:rsid w:val="00393057"/>
    <w:rsid w:val="00395C34"/>
    <w:rsid w:val="00396BA4"/>
    <w:rsid w:val="003974ED"/>
    <w:rsid w:val="003B17E8"/>
    <w:rsid w:val="003B36AD"/>
    <w:rsid w:val="003B6B2B"/>
    <w:rsid w:val="003C1567"/>
    <w:rsid w:val="003C1D99"/>
    <w:rsid w:val="003C2458"/>
    <w:rsid w:val="003C2636"/>
    <w:rsid w:val="003C3530"/>
    <w:rsid w:val="003C53DC"/>
    <w:rsid w:val="003C6E9B"/>
    <w:rsid w:val="003D018D"/>
    <w:rsid w:val="003D6E6B"/>
    <w:rsid w:val="003D73E5"/>
    <w:rsid w:val="003E2444"/>
    <w:rsid w:val="003E2B91"/>
    <w:rsid w:val="003E367C"/>
    <w:rsid w:val="003E4ABE"/>
    <w:rsid w:val="003E6BE3"/>
    <w:rsid w:val="00400547"/>
    <w:rsid w:val="0040361C"/>
    <w:rsid w:val="0040660C"/>
    <w:rsid w:val="0041431E"/>
    <w:rsid w:val="00414CC8"/>
    <w:rsid w:val="0041595E"/>
    <w:rsid w:val="00416A3B"/>
    <w:rsid w:val="00421C00"/>
    <w:rsid w:val="004231A7"/>
    <w:rsid w:val="004270B4"/>
    <w:rsid w:val="00430929"/>
    <w:rsid w:val="0044277B"/>
    <w:rsid w:val="00445653"/>
    <w:rsid w:val="00455885"/>
    <w:rsid w:val="00456960"/>
    <w:rsid w:val="0046276E"/>
    <w:rsid w:val="00464278"/>
    <w:rsid w:val="00480961"/>
    <w:rsid w:val="00481361"/>
    <w:rsid w:val="00482C78"/>
    <w:rsid w:val="00484278"/>
    <w:rsid w:val="00485DCE"/>
    <w:rsid w:val="0049263F"/>
    <w:rsid w:val="00496728"/>
    <w:rsid w:val="004A343C"/>
    <w:rsid w:val="004A4195"/>
    <w:rsid w:val="004B1D4A"/>
    <w:rsid w:val="004B3170"/>
    <w:rsid w:val="004B656C"/>
    <w:rsid w:val="004C0460"/>
    <w:rsid w:val="004C150A"/>
    <w:rsid w:val="004C33ED"/>
    <w:rsid w:val="004C48BA"/>
    <w:rsid w:val="004C5E79"/>
    <w:rsid w:val="004C64D6"/>
    <w:rsid w:val="004C7C93"/>
    <w:rsid w:val="004D241F"/>
    <w:rsid w:val="004D2AFD"/>
    <w:rsid w:val="004D7D9A"/>
    <w:rsid w:val="004E43CC"/>
    <w:rsid w:val="004F0AB5"/>
    <w:rsid w:val="004F1173"/>
    <w:rsid w:val="004F3B25"/>
    <w:rsid w:val="005008D0"/>
    <w:rsid w:val="0050140B"/>
    <w:rsid w:val="00503F71"/>
    <w:rsid w:val="0050525D"/>
    <w:rsid w:val="005068FC"/>
    <w:rsid w:val="0051054B"/>
    <w:rsid w:val="00511659"/>
    <w:rsid w:val="0051304D"/>
    <w:rsid w:val="00533D35"/>
    <w:rsid w:val="00535F59"/>
    <w:rsid w:val="005441AD"/>
    <w:rsid w:val="00547F4D"/>
    <w:rsid w:val="0055392A"/>
    <w:rsid w:val="00556919"/>
    <w:rsid w:val="0056384F"/>
    <w:rsid w:val="00563BC2"/>
    <w:rsid w:val="0057080C"/>
    <w:rsid w:val="005729F4"/>
    <w:rsid w:val="00574F63"/>
    <w:rsid w:val="00581277"/>
    <w:rsid w:val="005832AF"/>
    <w:rsid w:val="00587C7F"/>
    <w:rsid w:val="005949AE"/>
    <w:rsid w:val="005A6A9A"/>
    <w:rsid w:val="005B4135"/>
    <w:rsid w:val="005B4755"/>
    <w:rsid w:val="005B4B94"/>
    <w:rsid w:val="005B7035"/>
    <w:rsid w:val="005C3C76"/>
    <w:rsid w:val="005C4CD1"/>
    <w:rsid w:val="005C5AC9"/>
    <w:rsid w:val="005C6B8C"/>
    <w:rsid w:val="005D1935"/>
    <w:rsid w:val="005D2C7B"/>
    <w:rsid w:val="005D4DDF"/>
    <w:rsid w:val="005D7168"/>
    <w:rsid w:val="005E16FE"/>
    <w:rsid w:val="005E2DD6"/>
    <w:rsid w:val="005E4C73"/>
    <w:rsid w:val="005F20CD"/>
    <w:rsid w:val="00602A55"/>
    <w:rsid w:val="00603857"/>
    <w:rsid w:val="00607847"/>
    <w:rsid w:val="006118A2"/>
    <w:rsid w:val="00612147"/>
    <w:rsid w:val="0061266E"/>
    <w:rsid w:val="006135F9"/>
    <w:rsid w:val="00613CDB"/>
    <w:rsid w:val="00617A58"/>
    <w:rsid w:val="00620393"/>
    <w:rsid w:val="0062144C"/>
    <w:rsid w:val="00626C74"/>
    <w:rsid w:val="00630D43"/>
    <w:rsid w:val="00631724"/>
    <w:rsid w:val="0063309C"/>
    <w:rsid w:val="00642B6F"/>
    <w:rsid w:val="00650F6F"/>
    <w:rsid w:val="006516BA"/>
    <w:rsid w:val="00654C99"/>
    <w:rsid w:val="006663B4"/>
    <w:rsid w:val="00691239"/>
    <w:rsid w:val="00691E43"/>
    <w:rsid w:val="00693980"/>
    <w:rsid w:val="006952F9"/>
    <w:rsid w:val="006A46F0"/>
    <w:rsid w:val="006A7513"/>
    <w:rsid w:val="006B7E6D"/>
    <w:rsid w:val="006C16FC"/>
    <w:rsid w:val="006C32BD"/>
    <w:rsid w:val="006C3D0B"/>
    <w:rsid w:val="006C64C8"/>
    <w:rsid w:val="006C7A58"/>
    <w:rsid w:val="006D09B2"/>
    <w:rsid w:val="006D308F"/>
    <w:rsid w:val="006D4125"/>
    <w:rsid w:val="006D48A7"/>
    <w:rsid w:val="006D68FE"/>
    <w:rsid w:val="006E01DC"/>
    <w:rsid w:val="006E0A5C"/>
    <w:rsid w:val="006E1005"/>
    <w:rsid w:val="006E52B5"/>
    <w:rsid w:val="006F32F3"/>
    <w:rsid w:val="006F5CE6"/>
    <w:rsid w:val="006F6ECD"/>
    <w:rsid w:val="0070091B"/>
    <w:rsid w:val="00702CE3"/>
    <w:rsid w:val="00702E24"/>
    <w:rsid w:val="0070461E"/>
    <w:rsid w:val="00717158"/>
    <w:rsid w:val="00723969"/>
    <w:rsid w:val="00737B07"/>
    <w:rsid w:val="00742613"/>
    <w:rsid w:val="00743B32"/>
    <w:rsid w:val="00744935"/>
    <w:rsid w:val="00762D0A"/>
    <w:rsid w:val="00762D33"/>
    <w:rsid w:val="00776F14"/>
    <w:rsid w:val="0078378D"/>
    <w:rsid w:val="00786ABB"/>
    <w:rsid w:val="00790975"/>
    <w:rsid w:val="00795CD4"/>
    <w:rsid w:val="00796C77"/>
    <w:rsid w:val="00796D00"/>
    <w:rsid w:val="007A2F07"/>
    <w:rsid w:val="007A325E"/>
    <w:rsid w:val="007A6FD0"/>
    <w:rsid w:val="007B05AD"/>
    <w:rsid w:val="007B15F1"/>
    <w:rsid w:val="007B207A"/>
    <w:rsid w:val="007B2211"/>
    <w:rsid w:val="007C4158"/>
    <w:rsid w:val="007C5597"/>
    <w:rsid w:val="007D1458"/>
    <w:rsid w:val="007D52C5"/>
    <w:rsid w:val="007E648F"/>
    <w:rsid w:val="007F07A5"/>
    <w:rsid w:val="007F1310"/>
    <w:rsid w:val="007F1B48"/>
    <w:rsid w:val="007F42BB"/>
    <w:rsid w:val="007F7175"/>
    <w:rsid w:val="0080182F"/>
    <w:rsid w:val="00820A9B"/>
    <w:rsid w:val="00840B2E"/>
    <w:rsid w:val="00842865"/>
    <w:rsid w:val="008523BF"/>
    <w:rsid w:val="0086245A"/>
    <w:rsid w:val="00874300"/>
    <w:rsid w:val="00887ED9"/>
    <w:rsid w:val="00891BCD"/>
    <w:rsid w:val="00892F0A"/>
    <w:rsid w:val="00893F68"/>
    <w:rsid w:val="00896CB2"/>
    <w:rsid w:val="008A7A40"/>
    <w:rsid w:val="008B1394"/>
    <w:rsid w:val="008B5281"/>
    <w:rsid w:val="008B5619"/>
    <w:rsid w:val="008B7393"/>
    <w:rsid w:val="008C1B21"/>
    <w:rsid w:val="008C2675"/>
    <w:rsid w:val="008C305E"/>
    <w:rsid w:val="008C3FD3"/>
    <w:rsid w:val="008D2CD2"/>
    <w:rsid w:val="008D2D0F"/>
    <w:rsid w:val="008E233D"/>
    <w:rsid w:val="008E25F4"/>
    <w:rsid w:val="008F339C"/>
    <w:rsid w:val="008F5169"/>
    <w:rsid w:val="009009D7"/>
    <w:rsid w:val="00911B1E"/>
    <w:rsid w:val="009148B2"/>
    <w:rsid w:val="00915B89"/>
    <w:rsid w:val="0091626A"/>
    <w:rsid w:val="009165F7"/>
    <w:rsid w:val="00921DDA"/>
    <w:rsid w:val="00922CD8"/>
    <w:rsid w:val="00925568"/>
    <w:rsid w:val="00926E7B"/>
    <w:rsid w:val="009304B0"/>
    <w:rsid w:val="0093278B"/>
    <w:rsid w:val="00935BF6"/>
    <w:rsid w:val="00945A33"/>
    <w:rsid w:val="00951ACC"/>
    <w:rsid w:val="00951F5C"/>
    <w:rsid w:val="009545CB"/>
    <w:rsid w:val="009551E4"/>
    <w:rsid w:val="0095615B"/>
    <w:rsid w:val="009568C1"/>
    <w:rsid w:val="009607B8"/>
    <w:rsid w:val="00967A02"/>
    <w:rsid w:val="00970638"/>
    <w:rsid w:val="009708A9"/>
    <w:rsid w:val="00970B75"/>
    <w:rsid w:val="00970C35"/>
    <w:rsid w:val="00972302"/>
    <w:rsid w:val="009805C4"/>
    <w:rsid w:val="00981C27"/>
    <w:rsid w:val="00981E0F"/>
    <w:rsid w:val="00982945"/>
    <w:rsid w:val="00982F0D"/>
    <w:rsid w:val="009850C7"/>
    <w:rsid w:val="00986AD5"/>
    <w:rsid w:val="00986EA4"/>
    <w:rsid w:val="00992E93"/>
    <w:rsid w:val="00993CCC"/>
    <w:rsid w:val="00997A5B"/>
    <w:rsid w:val="009B01D6"/>
    <w:rsid w:val="009B0E13"/>
    <w:rsid w:val="009B16A3"/>
    <w:rsid w:val="009B22F6"/>
    <w:rsid w:val="009B27DF"/>
    <w:rsid w:val="009B4836"/>
    <w:rsid w:val="009D102C"/>
    <w:rsid w:val="009D721B"/>
    <w:rsid w:val="009D7F6C"/>
    <w:rsid w:val="009E7F30"/>
    <w:rsid w:val="009F2FFC"/>
    <w:rsid w:val="009F3A06"/>
    <w:rsid w:val="009F6B4D"/>
    <w:rsid w:val="009F71B0"/>
    <w:rsid w:val="00A11004"/>
    <w:rsid w:val="00A153D9"/>
    <w:rsid w:val="00A23085"/>
    <w:rsid w:val="00A24DE6"/>
    <w:rsid w:val="00A302FE"/>
    <w:rsid w:val="00A31076"/>
    <w:rsid w:val="00A31FC1"/>
    <w:rsid w:val="00A37DFF"/>
    <w:rsid w:val="00A44ECB"/>
    <w:rsid w:val="00A45AF3"/>
    <w:rsid w:val="00A53435"/>
    <w:rsid w:val="00A57107"/>
    <w:rsid w:val="00A629BA"/>
    <w:rsid w:val="00A62DAE"/>
    <w:rsid w:val="00A72AEE"/>
    <w:rsid w:val="00A76BD4"/>
    <w:rsid w:val="00A94008"/>
    <w:rsid w:val="00AA1139"/>
    <w:rsid w:val="00AA4658"/>
    <w:rsid w:val="00AA6341"/>
    <w:rsid w:val="00AB0580"/>
    <w:rsid w:val="00AB1958"/>
    <w:rsid w:val="00AB6764"/>
    <w:rsid w:val="00AB7A0B"/>
    <w:rsid w:val="00AB7A37"/>
    <w:rsid w:val="00AC1DFF"/>
    <w:rsid w:val="00AC6E9A"/>
    <w:rsid w:val="00AD1275"/>
    <w:rsid w:val="00AD1E5B"/>
    <w:rsid w:val="00AD6369"/>
    <w:rsid w:val="00AD79E8"/>
    <w:rsid w:val="00AF4FAC"/>
    <w:rsid w:val="00AF4FB1"/>
    <w:rsid w:val="00B01169"/>
    <w:rsid w:val="00B054C6"/>
    <w:rsid w:val="00B11AA0"/>
    <w:rsid w:val="00B14275"/>
    <w:rsid w:val="00B165BF"/>
    <w:rsid w:val="00B16B6A"/>
    <w:rsid w:val="00B27CF5"/>
    <w:rsid w:val="00B306CA"/>
    <w:rsid w:val="00B3447F"/>
    <w:rsid w:val="00B34DEB"/>
    <w:rsid w:val="00B35F8D"/>
    <w:rsid w:val="00B40ADF"/>
    <w:rsid w:val="00B41FE8"/>
    <w:rsid w:val="00B431FC"/>
    <w:rsid w:val="00B441BC"/>
    <w:rsid w:val="00B4704C"/>
    <w:rsid w:val="00B567BC"/>
    <w:rsid w:val="00B602A2"/>
    <w:rsid w:val="00B6061A"/>
    <w:rsid w:val="00B626F2"/>
    <w:rsid w:val="00B67343"/>
    <w:rsid w:val="00B704FC"/>
    <w:rsid w:val="00B72889"/>
    <w:rsid w:val="00B75E5C"/>
    <w:rsid w:val="00B76E3A"/>
    <w:rsid w:val="00B82415"/>
    <w:rsid w:val="00B82B5E"/>
    <w:rsid w:val="00B84B5C"/>
    <w:rsid w:val="00B84D7A"/>
    <w:rsid w:val="00B960A4"/>
    <w:rsid w:val="00BA41B1"/>
    <w:rsid w:val="00BA6F7D"/>
    <w:rsid w:val="00BC07C9"/>
    <w:rsid w:val="00BC0B00"/>
    <w:rsid w:val="00BC0B74"/>
    <w:rsid w:val="00BC2E25"/>
    <w:rsid w:val="00BD0A76"/>
    <w:rsid w:val="00BD0DA6"/>
    <w:rsid w:val="00BD102A"/>
    <w:rsid w:val="00BD5614"/>
    <w:rsid w:val="00BE17ED"/>
    <w:rsid w:val="00BE1E4A"/>
    <w:rsid w:val="00BE7CF8"/>
    <w:rsid w:val="00BF5781"/>
    <w:rsid w:val="00BF6E33"/>
    <w:rsid w:val="00BF6F9E"/>
    <w:rsid w:val="00C0091C"/>
    <w:rsid w:val="00C02829"/>
    <w:rsid w:val="00C05730"/>
    <w:rsid w:val="00C14EAA"/>
    <w:rsid w:val="00C1723F"/>
    <w:rsid w:val="00C27DE8"/>
    <w:rsid w:val="00C32F51"/>
    <w:rsid w:val="00C3630F"/>
    <w:rsid w:val="00C372C7"/>
    <w:rsid w:val="00C45028"/>
    <w:rsid w:val="00C46C5D"/>
    <w:rsid w:val="00C507F2"/>
    <w:rsid w:val="00C54E15"/>
    <w:rsid w:val="00C55017"/>
    <w:rsid w:val="00C56D48"/>
    <w:rsid w:val="00C64399"/>
    <w:rsid w:val="00C65104"/>
    <w:rsid w:val="00C66EB3"/>
    <w:rsid w:val="00C70D29"/>
    <w:rsid w:val="00C81486"/>
    <w:rsid w:val="00C8281A"/>
    <w:rsid w:val="00C9001E"/>
    <w:rsid w:val="00C910E7"/>
    <w:rsid w:val="00C96569"/>
    <w:rsid w:val="00C9714E"/>
    <w:rsid w:val="00C97ED7"/>
    <w:rsid w:val="00CA2617"/>
    <w:rsid w:val="00CA5AE7"/>
    <w:rsid w:val="00CA632F"/>
    <w:rsid w:val="00CB20C8"/>
    <w:rsid w:val="00CB3A8D"/>
    <w:rsid w:val="00CB4362"/>
    <w:rsid w:val="00CB58EC"/>
    <w:rsid w:val="00CB7C83"/>
    <w:rsid w:val="00CC0C32"/>
    <w:rsid w:val="00CC3635"/>
    <w:rsid w:val="00CC3F40"/>
    <w:rsid w:val="00CC4A07"/>
    <w:rsid w:val="00CC4C6F"/>
    <w:rsid w:val="00CC5754"/>
    <w:rsid w:val="00CC623F"/>
    <w:rsid w:val="00CD2BBF"/>
    <w:rsid w:val="00CD2D8F"/>
    <w:rsid w:val="00CD5A5D"/>
    <w:rsid w:val="00CE1CBD"/>
    <w:rsid w:val="00CE5E12"/>
    <w:rsid w:val="00CE7D4B"/>
    <w:rsid w:val="00CF311A"/>
    <w:rsid w:val="00CF58C9"/>
    <w:rsid w:val="00CF739A"/>
    <w:rsid w:val="00D00BDF"/>
    <w:rsid w:val="00D01313"/>
    <w:rsid w:val="00D06815"/>
    <w:rsid w:val="00D072CB"/>
    <w:rsid w:val="00D16095"/>
    <w:rsid w:val="00D2043E"/>
    <w:rsid w:val="00D20B80"/>
    <w:rsid w:val="00D304BE"/>
    <w:rsid w:val="00D3569E"/>
    <w:rsid w:val="00D409FB"/>
    <w:rsid w:val="00D43C5E"/>
    <w:rsid w:val="00D46D6D"/>
    <w:rsid w:val="00D55944"/>
    <w:rsid w:val="00D56C95"/>
    <w:rsid w:val="00D64106"/>
    <w:rsid w:val="00D736B7"/>
    <w:rsid w:val="00D75A51"/>
    <w:rsid w:val="00D802A7"/>
    <w:rsid w:val="00D81EBE"/>
    <w:rsid w:val="00D8266F"/>
    <w:rsid w:val="00D85E0C"/>
    <w:rsid w:val="00D978CC"/>
    <w:rsid w:val="00D97B70"/>
    <w:rsid w:val="00DA04B8"/>
    <w:rsid w:val="00DA26B8"/>
    <w:rsid w:val="00DA3BD3"/>
    <w:rsid w:val="00DB0732"/>
    <w:rsid w:val="00DB5A52"/>
    <w:rsid w:val="00DC3ED5"/>
    <w:rsid w:val="00DC71FE"/>
    <w:rsid w:val="00DD29AF"/>
    <w:rsid w:val="00DD4953"/>
    <w:rsid w:val="00DD716A"/>
    <w:rsid w:val="00DE055B"/>
    <w:rsid w:val="00DE076B"/>
    <w:rsid w:val="00DE7F23"/>
    <w:rsid w:val="00DF18FC"/>
    <w:rsid w:val="00DF2827"/>
    <w:rsid w:val="00DF5EEE"/>
    <w:rsid w:val="00DF6EF1"/>
    <w:rsid w:val="00E01FF3"/>
    <w:rsid w:val="00E0328C"/>
    <w:rsid w:val="00E05653"/>
    <w:rsid w:val="00E11DB3"/>
    <w:rsid w:val="00E12BA7"/>
    <w:rsid w:val="00E139C1"/>
    <w:rsid w:val="00E16127"/>
    <w:rsid w:val="00E16E31"/>
    <w:rsid w:val="00E31ECF"/>
    <w:rsid w:val="00E40922"/>
    <w:rsid w:val="00E40CAD"/>
    <w:rsid w:val="00E44079"/>
    <w:rsid w:val="00E44346"/>
    <w:rsid w:val="00E44914"/>
    <w:rsid w:val="00E4795C"/>
    <w:rsid w:val="00E51AB5"/>
    <w:rsid w:val="00E60A60"/>
    <w:rsid w:val="00E62C89"/>
    <w:rsid w:val="00E640DD"/>
    <w:rsid w:val="00E6442E"/>
    <w:rsid w:val="00E645A1"/>
    <w:rsid w:val="00E65F44"/>
    <w:rsid w:val="00E7694C"/>
    <w:rsid w:val="00E807CB"/>
    <w:rsid w:val="00E80FE9"/>
    <w:rsid w:val="00E8164D"/>
    <w:rsid w:val="00E83207"/>
    <w:rsid w:val="00E8377A"/>
    <w:rsid w:val="00E918DB"/>
    <w:rsid w:val="00E947FA"/>
    <w:rsid w:val="00EA0B6D"/>
    <w:rsid w:val="00EA36BD"/>
    <w:rsid w:val="00EA4FAF"/>
    <w:rsid w:val="00EA59C7"/>
    <w:rsid w:val="00EA6042"/>
    <w:rsid w:val="00EB1B2E"/>
    <w:rsid w:val="00EB3479"/>
    <w:rsid w:val="00EB7CC1"/>
    <w:rsid w:val="00EC02E7"/>
    <w:rsid w:val="00EC69B7"/>
    <w:rsid w:val="00EE129D"/>
    <w:rsid w:val="00EE3B9F"/>
    <w:rsid w:val="00EF0432"/>
    <w:rsid w:val="00EF5E0C"/>
    <w:rsid w:val="00F00135"/>
    <w:rsid w:val="00F14211"/>
    <w:rsid w:val="00F254C7"/>
    <w:rsid w:val="00F27098"/>
    <w:rsid w:val="00F27B12"/>
    <w:rsid w:val="00F33AE5"/>
    <w:rsid w:val="00F3498C"/>
    <w:rsid w:val="00F34A37"/>
    <w:rsid w:val="00F34BCD"/>
    <w:rsid w:val="00F434B9"/>
    <w:rsid w:val="00F50D20"/>
    <w:rsid w:val="00F53C1F"/>
    <w:rsid w:val="00F54FC6"/>
    <w:rsid w:val="00F573A8"/>
    <w:rsid w:val="00F65E78"/>
    <w:rsid w:val="00F71706"/>
    <w:rsid w:val="00F72D2D"/>
    <w:rsid w:val="00F737C3"/>
    <w:rsid w:val="00F74A41"/>
    <w:rsid w:val="00F76D86"/>
    <w:rsid w:val="00F8182A"/>
    <w:rsid w:val="00F828FA"/>
    <w:rsid w:val="00F839A6"/>
    <w:rsid w:val="00F83E12"/>
    <w:rsid w:val="00F87567"/>
    <w:rsid w:val="00FB0FB5"/>
    <w:rsid w:val="00FB4913"/>
    <w:rsid w:val="00FC3910"/>
    <w:rsid w:val="00FC583F"/>
    <w:rsid w:val="00FC5C81"/>
    <w:rsid w:val="00FC61D6"/>
    <w:rsid w:val="00FC7F86"/>
    <w:rsid w:val="00FD646D"/>
    <w:rsid w:val="00FE15DC"/>
    <w:rsid w:val="00FE77B1"/>
    <w:rsid w:val="00FF0730"/>
    <w:rsid w:val="00FF2B41"/>
    <w:rsid w:val="00FF2F41"/>
    <w:rsid w:val="00FF3B62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47CA8D4"/>
  <w15:docId w15:val="{13A5C927-688F-44DE-BA33-F633D0E4F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02E7"/>
    <w:pPr>
      <w:spacing w:line="360" w:lineRule="auto"/>
      <w:jc w:val="both"/>
    </w:pPr>
    <w:rPr>
      <w:rFonts w:ascii="Arial" w:hAnsi="Arial"/>
      <w:szCs w:val="24"/>
    </w:rPr>
  </w:style>
  <w:style w:type="paragraph" w:styleId="Titolo1">
    <w:name w:val="heading 1"/>
    <w:basedOn w:val="Normale"/>
    <w:next w:val="Normale"/>
    <w:link w:val="Titolo1Carattere2"/>
    <w:qFormat/>
    <w:rsid w:val="002C713D"/>
    <w:pPr>
      <w:keepNext/>
      <w:numPr>
        <w:numId w:val="2"/>
      </w:numPr>
      <w:spacing w:after="120"/>
      <w:outlineLvl w:val="0"/>
    </w:pPr>
    <w:rPr>
      <w:b/>
      <w:bCs/>
      <w:sz w:val="22"/>
    </w:rPr>
  </w:style>
  <w:style w:type="paragraph" w:styleId="Titolo2">
    <w:name w:val="heading 2"/>
    <w:basedOn w:val="Normale"/>
    <w:next w:val="Normale"/>
    <w:link w:val="Titolo2Carattere1"/>
    <w:qFormat/>
    <w:rsid w:val="002C713D"/>
    <w:pPr>
      <w:keepNext/>
      <w:numPr>
        <w:ilvl w:val="1"/>
        <w:numId w:val="2"/>
      </w:numPr>
      <w:spacing w:before="240" w:after="120"/>
      <w:jc w:val="left"/>
      <w:outlineLvl w:val="1"/>
    </w:pPr>
    <w:rPr>
      <w:rFonts w:cs="Arial"/>
      <w:b/>
      <w:bCs/>
      <w:i/>
      <w:iCs/>
      <w:szCs w:val="28"/>
    </w:rPr>
  </w:style>
  <w:style w:type="paragraph" w:styleId="Titolo3">
    <w:name w:val="heading 3"/>
    <w:basedOn w:val="Normale"/>
    <w:next w:val="Normale"/>
    <w:link w:val="Titolo3Carattere2"/>
    <w:qFormat/>
    <w:rsid w:val="002C713D"/>
    <w:pPr>
      <w:keepNext/>
      <w:numPr>
        <w:ilvl w:val="2"/>
        <w:numId w:val="2"/>
      </w:numPr>
      <w:spacing w:before="240" w:after="60"/>
      <w:jc w:val="left"/>
      <w:outlineLvl w:val="2"/>
    </w:pPr>
    <w:rPr>
      <w:rFonts w:cs="Arial"/>
      <w:bCs/>
      <w:i/>
      <w:szCs w:val="26"/>
      <w:u w:val="single"/>
    </w:rPr>
  </w:style>
  <w:style w:type="paragraph" w:styleId="Titolo4">
    <w:name w:val="heading 4"/>
    <w:basedOn w:val="Normale"/>
    <w:next w:val="Normale"/>
    <w:link w:val="Titolo4Carattere1"/>
    <w:qFormat/>
    <w:rsid w:val="002C713D"/>
    <w:pPr>
      <w:keepNext/>
      <w:numPr>
        <w:ilvl w:val="3"/>
        <w:numId w:val="2"/>
      </w:numPr>
      <w:spacing w:before="240" w:after="60"/>
      <w:jc w:val="left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1"/>
    <w:qFormat/>
    <w:rsid w:val="002C713D"/>
    <w:pPr>
      <w:numPr>
        <w:ilvl w:val="4"/>
        <w:numId w:val="2"/>
      </w:numPr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1"/>
    <w:qFormat/>
    <w:rsid w:val="002C713D"/>
    <w:pPr>
      <w:numPr>
        <w:ilvl w:val="5"/>
        <w:numId w:val="2"/>
      </w:numPr>
      <w:spacing w:before="240" w:after="60"/>
      <w:jc w:val="left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1"/>
    <w:qFormat/>
    <w:rsid w:val="002C713D"/>
    <w:pPr>
      <w:numPr>
        <w:ilvl w:val="6"/>
        <w:numId w:val="2"/>
      </w:numPr>
      <w:spacing w:before="240" w:after="60"/>
      <w:jc w:val="left"/>
      <w:outlineLvl w:val="6"/>
    </w:pPr>
    <w:rPr>
      <w:rFonts w:ascii="Times New Roman" w:hAnsi="Times New Roman"/>
      <w:sz w:val="24"/>
    </w:rPr>
  </w:style>
  <w:style w:type="paragraph" w:styleId="Titolo8">
    <w:name w:val="heading 8"/>
    <w:basedOn w:val="Normale"/>
    <w:next w:val="Normale"/>
    <w:link w:val="Titolo8Carattere1"/>
    <w:qFormat/>
    <w:rsid w:val="002C713D"/>
    <w:pPr>
      <w:numPr>
        <w:ilvl w:val="7"/>
        <w:numId w:val="2"/>
      </w:numPr>
      <w:spacing w:before="240" w:after="60"/>
      <w:jc w:val="left"/>
      <w:outlineLvl w:val="7"/>
    </w:pPr>
    <w:rPr>
      <w:rFonts w:ascii="Times New Roman" w:hAnsi="Times New Roman"/>
      <w:i/>
      <w:iCs/>
      <w:sz w:val="24"/>
    </w:rPr>
  </w:style>
  <w:style w:type="paragraph" w:styleId="Titolo9">
    <w:name w:val="heading 9"/>
    <w:basedOn w:val="Normale"/>
    <w:next w:val="Normale"/>
    <w:link w:val="Titolo9Carattere1"/>
    <w:qFormat/>
    <w:rsid w:val="002C713D"/>
    <w:pPr>
      <w:numPr>
        <w:ilvl w:val="8"/>
        <w:numId w:val="2"/>
      </w:numPr>
      <w:spacing w:before="240" w:after="60"/>
      <w:jc w:val="left"/>
      <w:outlineLvl w:val="8"/>
    </w:pPr>
    <w:rPr>
      <w:rFonts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qFormat/>
    <w:rsid w:val="00D87A01"/>
    <w:pPr>
      <w:keepNext/>
      <w:numPr>
        <w:numId w:val="1"/>
      </w:numPr>
      <w:spacing w:after="120"/>
      <w:outlineLvl w:val="0"/>
    </w:pPr>
    <w:rPr>
      <w:b/>
      <w:bCs/>
      <w:sz w:val="22"/>
    </w:rPr>
  </w:style>
  <w:style w:type="paragraph" w:customStyle="1" w:styleId="Titolo21">
    <w:name w:val="Titolo 21"/>
    <w:basedOn w:val="Normale"/>
    <w:next w:val="Normale"/>
    <w:link w:val="Titolo2Carattere"/>
    <w:qFormat/>
    <w:rsid w:val="00547A12"/>
    <w:pPr>
      <w:keepNext/>
      <w:numPr>
        <w:ilvl w:val="1"/>
        <w:numId w:val="1"/>
      </w:numPr>
      <w:spacing w:before="240" w:after="120"/>
      <w:outlineLvl w:val="1"/>
    </w:pPr>
    <w:rPr>
      <w:rFonts w:cs="Arial"/>
      <w:b/>
      <w:bCs/>
      <w:i/>
      <w:iCs/>
      <w:szCs w:val="28"/>
    </w:rPr>
  </w:style>
  <w:style w:type="paragraph" w:customStyle="1" w:styleId="Titolo31">
    <w:name w:val="Titolo 31"/>
    <w:basedOn w:val="Normale"/>
    <w:next w:val="Normale"/>
    <w:link w:val="Titolo3Carattere"/>
    <w:qFormat/>
    <w:rsid w:val="00DB4624"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i/>
      <w:szCs w:val="26"/>
      <w:u w:val="single"/>
    </w:rPr>
  </w:style>
  <w:style w:type="paragraph" w:customStyle="1" w:styleId="Titolo41">
    <w:name w:val="Titolo 41"/>
    <w:basedOn w:val="Normale"/>
    <w:next w:val="Normale"/>
    <w:link w:val="Titolo4Carattere"/>
    <w:qFormat/>
    <w:rsid w:val="00A344A8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customStyle="1" w:styleId="Titolo51">
    <w:name w:val="Titolo 51"/>
    <w:basedOn w:val="Normale"/>
    <w:next w:val="Normale"/>
    <w:link w:val="Titolo5Carattere"/>
    <w:qFormat/>
    <w:rsid w:val="00A344A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Titolo61">
    <w:name w:val="Titolo 61"/>
    <w:basedOn w:val="Normale"/>
    <w:next w:val="Normale"/>
    <w:link w:val="Titolo6Carattere"/>
    <w:qFormat/>
    <w:rsid w:val="00A344A8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customStyle="1" w:styleId="Titolo71">
    <w:name w:val="Titolo 71"/>
    <w:basedOn w:val="Normale"/>
    <w:next w:val="Normale"/>
    <w:link w:val="Titolo7Carattere"/>
    <w:qFormat/>
    <w:rsid w:val="00A344A8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customStyle="1" w:styleId="Titolo81">
    <w:name w:val="Titolo 81"/>
    <w:basedOn w:val="Normale"/>
    <w:next w:val="Normale"/>
    <w:link w:val="Titolo8Carattere"/>
    <w:qFormat/>
    <w:rsid w:val="00A344A8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customStyle="1" w:styleId="Titolo91">
    <w:name w:val="Titolo 91"/>
    <w:basedOn w:val="Normale"/>
    <w:next w:val="Normale"/>
    <w:link w:val="Titolo9Carattere"/>
    <w:qFormat/>
    <w:rsid w:val="00A344A8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customStyle="1" w:styleId="IntestazioneCarattere">
    <w:name w:val="Intestazione Carattere"/>
    <w:basedOn w:val="Carpredefinitoparagrafo"/>
    <w:qFormat/>
    <w:rsid w:val="00525169"/>
    <w:rPr>
      <w:sz w:val="24"/>
      <w:szCs w:val="24"/>
      <w:lang w:val="it-IT" w:eastAsia="it-IT" w:bidi="ar-SA"/>
    </w:rPr>
  </w:style>
  <w:style w:type="character" w:styleId="Numeropagina">
    <w:name w:val="page number"/>
    <w:basedOn w:val="Carpredefinitoparagrafo"/>
    <w:qFormat/>
    <w:rsid w:val="00525169"/>
  </w:style>
  <w:style w:type="character" w:customStyle="1" w:styleId="Titolo1Carattere">
    <w:name w:val="Titolo 1 Carattere"/>
    <w:basedOn w:val="Carpredefinitoparagrafo"/>
    <w:link w:val="Titolo11"/>
    <w:qFormat/>
    <w:rsid w:val="00D87A01"/>
    <w:rPr>
      <w:rFonts w:ascii="Arial" w:hAnsi="Arial"/>
      <w:b/>
      <w:bCs/>
      <w:sz w:val="22"/>
      <w:szCs w:val="24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6F3B53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qFormat/>
    <w:rsid w:val="005D44F3"/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qFormat/>
    <w:rsid w:val="000C2A04"/>
    <w:rPr>
      <w:sz w:val="16"/>
      <w:szCs w:val="16"/>
      <w:lang w:val="it-IT" w:eastAsia="it-IT" w:bidi="ar-SA"/>
    </w:rPr>
  </w:style>
  <w:style w:type="character" w:customStyle="1" w:styleId="Titolo3Carattere">
    <w:name w:val="Titolo 3 Carattere"/>
    <w:basedOn w:val="Carpredefinitoparagrafo"/>
    <w:link w:val="Titolo31"/>
    <w:qFormat/>
    <w:rsid w:val="000B0B77"/>
    <w:rPr>
      <w:rFonts w:ascii="Arial" w:hAnsi="Arial" w:cs="Arial"/>
      <w:bCs/>
      <w:i/>
      <w:szCs w:val="26"/>
      <w:u w:val="single"/>
    </w:rPr>
  </w:style>
  <w:style w:type="character" w:customStyle="1" w:styleId="PidipaginaCarattere">
    <w:name w:val="Piè di pagina Carattere"/>
    <w:qFormat/>
    <w:rsid w:val="008B0F09"/>
    <w:rPr>
      <w:rFonts w:ascii="Arial" w:hAnsi="Arial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uiPriority w:val="99"/>
    <w:qFormat/>
    <w:rsid w:val="000E1645"/>
    <w:rPr>
      <w:rFonts w:ascii="Arial" w:hAnsi="Arial"/>
      <w:sz w:val="16"/>
    </w:rPr>
  </w:style>
  <w:style w:type="character" w:customStyle="1" w:styleId="Richiamoallanotaapidipagina">
    <w:name w:val="Richiamo alla nota a piè di pagina"/>
    <w:rsid w:val="005F0014"/>
    <w:rPr>
      <w:vertAlign w:val="superscript"/>
    </w:rPr>
  </w:style>
  <w:style w:type="character" w:customStyle="1" w:styleId="FootnoteCharacters">
    <w:name w:val="Footnote Characters"/>
    <w:qFormat/>
    <w:rsid w:val="000E1645"/>
    <w:rPr>
      <w:vertAlign w:val="superscript"/>
    </w:rPr>
  </w:style>
  <w:style w:type="character" w:customStyle="1" w:styleId="Saltoaindice">
    <w:name w:val="Salto a indice"/>
    <w:qFormat/>
    <w:rsid w:val="005F0014"/>
  </w:style>
  <w:style w:type="character" w:styleId="Enfasigrassetto">
    <w:name w:val="Strong"/>
    <w:qFormat/>
    <w:rsid w:val="003B1F37"/>
    <w:rPr>
      <w:rFonts w:cs="Times New Roman"/>
      <w:b/>
    </w:rPr>
  </w:style>
  <w:style w:type="character" w:customStyle="1" w:styleId="Enfasiforte">
    <w:name w:val="Enfasi forte"/>
    <w:qFormat/>
    <w:rsid w:val="00626BDB"/>
    <w:rPr>
      <w:rFonts w:cs="Times New Roman"/>
      <w:b/>
    </w:rPr>
  </w:style>
  <w:style w:type="character" w:customStyle="1" w:styleId="Titolo1Carattere1">
    <w:name w:val="Titolo 1 Carattere1"/>
    <w:basedOn w:val="Carpredefinitoparagrafo"/>
    <w:qFormat/>
    <w:rsid w:val="006F3B53"/>
    <w:rPr>
      <w:rFonts w:ascii="Arial" w:hAnsi="Arial"/>
      <w:b/>
      <w:bCs/>
      <w:sz w:val="22"/>
      <w:szCs w:val="24"/>
    </w:rPr>
  </w:style>
  <w:style w:type="character" w:customStyle="1" w:styleId="Titolo2Carattere">
    <w:name w:val="Titolo 2 Carattere"/>
    <w:basedOn w:val="Carpredefinitoparagrafo"/>
    <w:link w:val="Titolo21"/>
    <w:qFormat/>
    <w:rsid w:val="006F3B53"/>
    <w:rPr>
      <w:rFonts w:ascii="Arial" w:hAnsi="Arial" w:cs="Arial"/>
      <w:b/>
      <w:bCs/>
      <w:i/>
      <w:iCs/>
      <w:szCs w:val="28"/>
    </w:rPr>
  </w:style>
  <w:style w:type="character" w:customStyle="1" w:styleId="Titolo3Carattere1">
    <w:name w:val="Titolo 3 Carattere1"/>
    <w:basedOn w:val="Carpredefinitoparagrafo"/>
    <w:qFormat/>
    <w:rsid w:val="006F3B53"/>
    <w:rPr>
      <w:rFonts w:ascii="Arial" w:hAnsi="Arial" w:cs="Arial"/>
      <w:bCs/>
      <w:i/>
      <w:sz w:val="22"/>
      <w:szCs w:val="26"/>
      <w:u w:val="single"/>
    </w:rPr>
  </w:style>
  <w:style w:type="character" w:customStyle="1" w:styleId="Titolo4Carattere">
    <w:name w:val="Titolo 4 Carattere"/>
    <w:basedOn w:val="Carpredefinitoparagrafo"/>
    <w:link w:val="Titolo41"/>
    <w:qFormat/>
    <w:rsid w:val="006F3B53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1"/>
    <w:qFormat/>
    <w:rsid w:val="006F3B53"/>
    <w:rPr>
      <w:rFonts w:ascii="Arial" w:hAnsi="Arial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1"/>
    <w:qFormat/>
    <w:rsid w:val="006F3B53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1"/>
    <w:qFormat/>
    <w:rsid w:val="006F3B53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1"/>
    <w:qFormat/>
    <w:rsid w:val="006F3B53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1"/>
    <w:qFormat/>
    <w:rsid w:val="006F3B53"/>
    <w:rPr>
      <w:rFonts w:ascii="Arial" w:hAnsi="Arial" w:cs="Arial"/>
      <w:sz w:val="22"/>
      <w:szCs w:val="22"/>
    </w:rPr>
  </w:style>
  <w:style w:type="character" w:customStyle="1" w:styleId="IntestazioneCarattere1">
    <w:name w:val="Intestazione Carattere1"/>
    <w:basedOn w:val="Carpredefinitoparagrafo"/>
    <w:link w:val="Intestazione1"/>
    <w:qFormat/>
    <w:rsid w:val="000B0AA9"/>
    <w:rPr>
      <w:rFonts w:ascii="Arial" w:hAnsi="Arial"/>
      <w:szCs w:val="24"/>
    </w:rPr>
  </w:style>
  <w:style w:type="character" w:customStyle="1" w:styleId="PidipaginaCarattere1">
    <w:name w:val="Piè di pagina Carattere1"/>
    <w:basedOn w:val="Carpredefinitoparagrafo"/>
    <w:link w:val="Pidipagina1"/>
    <w:qFormat/>
    <w:rsid w:val="000B0AA9"/>
    <w:rPr>
      <w:rFonts w:ascii="Arial" w:hAnsi="Arial"/>
      <w:szCs w:val="24"/>
    </w:rPr>
  </w:style>
  <w:style w:type="paragraph" w:styleId="Titolo">
    <w:name w:val="Title"/>
    <w:basedOn w:val="Normale"/>
    <w:next w:val="Corpotesto"/>
    <w:qFormat/>
    <w:rsid w:val="005F0014"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styleId="Corpotesto">
    <w:name w:val="Body Text"/>
    <w:basedOn w:val="Normale"/>
    <w:rsid w:val="005F0014"/>
    <w:pPr>
      <w:spacing w:after="140" w:line="276" w:lineRule="auto"/>
    </w:pPr>
  </w:style>
  <w:style w:type="paragraph" w:styleId="Elenco">
    <w:name w:val="List"/>
    <w:basedOn w:val="Corpotesto"/>
    <w:rsid w:val="005F0014"/>
    <w:rPr>
      <w:rFonts w:cs="Lucida Sans"/>
    </w:rPr>
  </w:style>
  <w:style w:type="paragraph" w:customStyle="1" w:styleId="Didascalia1">
    <w:name w:val="Didascalia1"/>
    <w:basedOn w:val="Normale"/>
    <w:qFormat/>
    <w:rsid w:val="005F0014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ice">
    <w:name w:val="Indice"/>
    <w:basedOn w:val="Normale"/>
    <w:qFormat/>
    <w:rsid w:val="005F0014"/>
    <w:pPr>
      <w:suppressLineNumbers/>
    </w:pPr>
    <w:rPr>
      <w:rFonts w:cs="Lucida Sans"/>
    </w:rPr>
  </w:style>
  <w:style w:type="paragraph" w:customStyle="1" w:styleId="Normalelt">
    <w:name w:val="Normale lt"/>
    <w:basedOn w:val="Normale"/>
    <w:qFormat/>
    <w:rsid w:val="00FA4377"/>
    <w:pPr>
      <w:spacing w:before="120" w:after="120" w:line="360" w:lineRule="exact"/>
    </w:pPr>
    <w:rPr>
      <w:rFonts w:cs="Arial"/>
    </w:rPr>
  </w:style>
  <w:style w:type="paragraph" w:customStyle="1" w:styleId="Giustificato">
    <w:name w:val="Giustificato"/>
    <w:basedOn w:val="Normalelt"/>
    <w:qFormat/>
    <w:rsid w:val="00597D2B"/>
  </w:style>
  <w:style w:type="paragraph" w:customStyle="1" w:styleId="Intestazioneepidipagina">
    <w:name w:val="Intestazione e piè di pagina"/>
    <w:basedOn w:val="Normale"/>
    <w:qFormat/>
    <w:rsid w:val="00BC0B74"/>
  </w:style>
  <w:style w:type="paragraph" w:customStyle="1" w:styleId="Intestazione1">
    <w:name w:val="Intestazione1"/>
    <w:basedOn w:val="Normale"/>
    <w:link w:val="IntestazioneCarattere1"/>
    <w:rsid w:val="000B0AA9"/>
    <w:pPr>
      <w:tabs>
        <w:tab w:val="center" w:pos="4819"/>
        <w:tab w:val="right" w:pos="9638"/>
      </w:tabs>
      <w:spacing w:line="240" w:lineRule="auto"/>
    </w:pPr>
  </w:style>
  <w:style w:type="paragraph" w:customStyle="1" w:styleId="Pidipagina1">
    <w:name w:val="Piè di pagina1"/>
    <w:basedOn w:val="Normale"/>
    <w:link w:val="PidipaginaCarattere1"/>
    <w:rsid w:val="000B0AA9"/>
    <w:pPr>
      <w:tabs>
        <w:tab w:val="center" w:pos="4819"/>
        <w:tab w:val="right" w:pos="9638"/>
      </w:tabs>
      <w:spacing w:line="240" w:lineRule="auto"/>
    </w:pPr>
  </w:style>
  <w:style w:type="paragraph" w:customStyle="1" w:styleId="Assesstop1">
    <w:name w:val="Assessto p1"/>
    <w:basedOn w:val="Normale"/>
    <w:qFormat/>
    <w:rsid w:val="00525169"/>
    <w:pPr>
      <w:spacing w:after="480" w:line="200" w:lineRule="exact"/>
      <w:ind w:left="1701" w:right="1701"/>
      <w:jc w:val="center"/>
    </w:pPr>
    <w:rPr>
      <w:rFonts w:ascii="Futura Std Book" w:hAnsi="Futura Std Book" w:cs="Futura Std Book"/>
      <w:caps/>
      <w:sz w:val="16"/>
      <w:szCs w:val="16"/>
    </w:rPr>
  </w:style>
  <w:style w:type="paragraph" w:customStyle="1" w:styleId="Sommario11">
    <w:name w:val="Sommario 11"/>
    <w:basedOn w:val="Normale"/>
    <w:next w:val="Normale"/>
    <w:autoRedefine/>
    <w:uiPriority w:val="39"/>
    <w:rsid w:val="006F3B53"/>
    <w:pPr>
      <w:spacing w:after="100"/>
    </w:pPr>
  </w:style>
  <w:style w:type="paragraph" w:customStyle="1" w:styleId="Sommario21">
    <w:name w:val="Sommario 21"/>
    <w:basedOn w:val="Normale"/>
    <w:next w:val="Normale"/>
    <w:autoRedefine/>
    <w:uiPriority w:val="39"/>
    <w:rsid w:val="006F3B53"/>
    <w:pPr>
      <w:spacing w:after="100"/>
      <w:ind w:left="200"/>
    </w:pPr>
  </w:style>
  <w:style w:type="paragraph" w:customStyle="1" w:styleId="Sommario31">
    <w:name w:val="Sommario 31"/>
    <w:basedOn w:val="Normale"/>
    <w:next w:val="Normale"/>
    <w:autoRedefine/>
    <w:uiPriority w:val="39"/>
    <w:rsid w:val="006F3B53"/>
    <w:pPr>
      <w:spacing w:after="100"/>
      <w:ind w:left="400"/>
    </w:pPr>
  </w:style>
  <w:style w:type="paragraph" w:styleId="Testofumetto">
    <w:name w:val="Balloon Text"/>
    <w:basedOn w:val="Normale"/>
    <w:semiHidden/>
    <w:qFormat/>
    <w:rsid w:val="00B6498C"/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qFormat/>
    <w:rsid w:val="005D44F3"/>
    <w:rPr>
      <w:szCs w:val="20"/>
    </w:rPr>
  </w:style>
  <w:style w:type="paragraph" w:styleId="Soggettocommento">
    <w:name w:val="annotation subject"/>
    <w:basedOn w:val="Testocommento"/>
    <w:semiHidden/>
    <w:qFormat/>
    <w:rsid w:val="005D44F3"/>
    <w:rPr>
      <w:b/>
      <w:bCs/>
    </w:rPr>
  </w:style>
  <w:style w:type="paragraph" w:styleId="Rientrocorpodeltesto3">
    <w:name w:val="Body Text Indent 3"/>
    <w:basedOn w:val="Normale"/>
    <w:link w:val="Rientrocorpodeltesto3Carattere"/>
    <w:qFormat/>
    <w:rsid w:val="000C2A04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paragraph" w:styleId="Paragrafoelenco">
    <w:name w:val="List Paragraph"/>
    <w:basedOn w:val="Normale"/>
    <w:uiPriority w:val="1"/>
    <w:qFormat/>
    <w:rsid w:val="00534E0A"/>
    <w:pPr>
      <w:ind w:left="720"/>
      <w:contextualSpacing/>
    </w:pPr>
  </w:style>
  <w:style w:type="paragraph" w:styleId="Didascalia">
    <w:name w:val="caption"/>
    <w:basedOn w:val="Normale"/>
    <w:uiPriority w:val="35"/>
    <w:unhideWhenUsed/>
    <w:qFormat/>
    <w:rsid w:val="00C57AA1"/>
    <w:pPr>
      <w:spacing w:after="200" w:line="240" w:lineRule="auto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customStyle="1" w:styleId="DGServp1">
    <w:name w:val="DG_Serv p1"/>
    <w:basedOn w:val="Normale"/>
    <w:qFormat/>
    <w:rsid w:val="00783844"/>
    <w:pPr>
      <w:suppressAutoHyphens/>
      <w:spacing w:after="60" w:line="200" w:lineRule="exact"/>
    </w:pPr>
    <w:rPr>
      <w:rFonts w:ascii="Futura Std Book" w:hAnsi="Futura Std Book"/>
      <w:lang w:eastAsia="ar-SA"/>
    </w:rPr>
  </w:style>
  <w:style w:type="paragraph" w:customStyle="1" w:styleId="nomefirma">
    <w:name w:val="nome firma"/>
    <w:basedOn w:val="Normale"/>
    <w:qFormat/>
    <w:rsid w:val="00455109"/>
    <w:pPr>
      <w:suppressAutoHyphens/>
      <w:spacing w:line="360" w:lineRule="exact"/>
      <w:ind w:left="5670"/>
      <w:jc w:val="center"/>
    </w:pPr>
    <w:rPr>
      <w:rFonts w:ascii="Futura Std Book" w:hAnsi="Futura Std Book"/>
      <w:sz w:val="18"/>
      <w:szCs w:val="20"/>
      <w:lang w:eastAsia="ar-SA"/>
    </w:rPr>
  </w:style>
  <w:style w:type="paragraph" w:customStyle="1" w:styleId="visto">
    <w:name w:val="visto"/>
    <w:basedOn w:val="Normale"/>
    <w:qFormat/>
    <w:rsid w:val="006F7972"/>
    <w:pPr>
      <w:spacing w:after="240" w:line="360" w:lineRule="exact"/>
      <w:ind w:left="1701" w:hanging="1701"/>
    </w:pPr>
    <w:rPr>
      <w:szCs w:val="20"/>
    </w:rPr>
  </w:style>
  <w:style w:type="paragraph" w:customStyle="1" w:styleId="Testonotaapidipagina1">
    <w:name w:val="Testo nota a piè di pagina1"/>
    <w:basedOn w:val="Normale"/>
    <w:link w:val="TestonotaapidipaginaCarattere"/>
    <w:uiPriority w:val="99"/>
    <w:rsid w:val="000E1645"/>
    <w:pPr>
      <w:spacing w:line="240" w:lineRule="auto"/>
    </w:pPr>
    <w:rPr>
      <w:sz w:val="16"/>
      <w:szCs w:val="20"/>
    </w:rPr>
  </w:style>
  <w:style w:type="paragraph" w:customStyle="1" w:styleId="Contenutocornice">
    <w:name w:val="Contenuto cornice"/>
    <w:basedOn w:val="Normale"/>
    <w:qFormat/>
    <w:rsid w:val="005F0014"/>
  </w:style>
  <w:style w:type="paragraph" w:customStyle="1" w:styleId="Destinatari">
    <w:name w:val="Destinatari"/>
    <w:basedOn w:val="Normale"/>
    <w:qFormat/>
    <w:rsid w:val="00CB1DD6"/>
    <w:pPr>
      <w:tabs>
        <w:tab w:val="left" w:pos="4406"/>
      </w:tabs>
      <w:spacing w:before="240" w:line="280" w:lineRule="exact"/>
    </w:pPr>
    <w:rPr>
      <w:rFonts w:cs="Arial"/>
      <w:lang w:eastAsia="zh-CN"/>
    </w:rPr>
  </w:style>
  <w:style w:type="paragraph" w:customStyle="1" w:styleId="Contenutotabella">
    <w:name w:val="Contenuto tabella"/>
    <w:basedOn w:val="Normale"/>
    <w:qFormat/>
    <w:rsid w:val="00FA2564"/>
    <w:pPr>
      <w:suppressLineNumbers/>
      <w:suppressAutoHyphens/>
      <w:spacing w:line="240" w:lineRule="auto"/>
      <w:jc w:val="left"/>
    </w:pPr>
    <w:rPr>
      <w:rFonts w:ascii="Times New Roman" w:hAnsi="Times New Roman"/>
      <w:sz w:val="24"/>
      <w:lang w:eastAsia="ar-SA"/>
    </w:rPr>
  </w:style>
  <w:style w:type="paragraph" w:customStyle="1" w:styleId="TableParagraph">
    <w:name w:val="Table Paragraph"/>
    <w:basedOn w:val="Normale"/>
    <w:uiPriority w:val="1"/>
    <w:qFormat/>
    <w:rsid w:val="00730FF2"/>
    <w:pPr>
      <w:widowControl w:val="0"/>
      <w:spacing w:line="240" w:lineRule="auto"/>
      <w:jc w:val="left"/>
    </w:pPr>
    <w:rPr>
      <w:rFonts w:eastAsia="Arial" w:cs="Arial"/>
      <w:sz w:val="22"/>
      <w:szCs w:val="22"/>
      <w:lang w:eastAsia="en-US"/>
    </w:rPr>
  </w:style>
  <w:style w:type="paragraph" w:customStyle="1" w:styleId="Default">
    <w:name w:val="Default"/>
    <w:qFormat/>
    <w:rsid w:val="00960E3D"/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F31119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30FF2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2"/>
    <w:rsid w:val="00400547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2">
    <w:name w:val="Intestazione Carattere2"/>
    <w:basedOn w:val="Carpredefinitoparagrafo"/>
    <w:link w:val="Intestazione"/>
    <w:rsid w:val="00400547"/>
    <w:rPr>
      <w:rFonts w:ascii="Arial" w:hAnsi="Arial"/>
      <w:szCs w:val="24"/>
    </w:rPr>
  </w:style>
  <w:style w:type="paragraph" w:styleId="Pidipagina">
    <w:name w:val="footer"/>
    <w:basedOn w:val="Normale"/>
    <w:link w:val="PidipaginaCarattere2"/>
    <w:rsid w:val="00400547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2">
    <w:name w:val="Piè di pagina Carattere2"/>
    <w:basedOn w:val="Carpredefinitoparagrafo"/>
    <w:link w:val="Pidipagina"/>
    <w:rsid w:val="00400547"/>
    <w:rPr>
      <w:rFonts w:ascii="Arial" w:hAnsi="Arial"/>
      <w:szCs w:val="24"/>
    </w:rPr>
  </w:style>
  <w:style w:type="character" w:customStyle="1" w:styleId="Titolo1Carattere2">
    <w:name w:val="Titolo 1 Carattere2"/>
    <w:basedOn w:val="Carpredefinitoparagrafo"/>
    <w:link w:val="Titolo1"/>
    <w:rsid w:val="002C713D"/>
    <w:rPr>
      <w:rFonts w:ascii="Arial" w:hAnsi="Arial"/>
      <w:b/>
      <w:bCs/>
      <w:sz w:val="22"/>
      <w:szCs w:val="24"/>
    </w:rPr>
  </w:style>
  <w:style w:type="character" w:customStyle="1" w:styleId="Titolo2Carattere1">
    <w:name w:val="Titolo 2 Carattere1"/>
    <w:basedOn w:val="Carpredefinitoparagrafo"/>
    <w:link w:val="Titolo2"/>
    <w:rsid w:val="002C713D"/>
    <w:rPr>
      <w:rFonts w:ascii="Arial" w:hAnsi="Arial" w:cs="Arial"/>
      <w:b/>
      <w:bCs/>
      <w:i/>
      <w:iCs/>
      <w:szCs w:val="28"/>
    </w:rPr>
  </w:style>
  <w:style w:type="character" w:customStyle="1" w:styleId="Titolo3Carattere2">
    <w:name w:val="Titolo 3 Carattere2"/>
    <w:basedOn w:val="Carpredefinitoparagrafo"/>
    <w:link w:val="Titolo3"/>
    <w:rsid w:val="002C713D"/>
    <w:rPr>
      <w:rFonts w:ascii="Arial" w:hAnsi="Arial" w:cs="Arial"/>
      <w:bCs/>
      <w:i/>
      <w:szCs w:val="26"/>
      <w:u w:val="single"/>
    </w:rPr>
  </w:style>
  <w:style w:type="character" w:customStyle="1" w:styleId="Titolo4Carattere1">
    <w:name w:val="Titolo 4 Carattere1"/>
    <w:basedOn w:val="Carpredefinitoparagrafo"/>
    <w:link w:val="Titolo4"/>
    <w:rsid w:val="002C713D"/>
    <w:rPr>
      <w:b/>
      <w:bCs/>
      <w:sz w:val="28"/>
      <w:szCs w:val="28"/>
    </w:rPr>
  </w:style>
  <w:style w:type="character" w:customStyle="1" w:styleId="Titolo5Carattere1">
    <w:name w:val="Titolo 5 Carattere1"/>
    <w:basedOn w:val="Carpredefinitoparagrafo"/>
    <w:link w:val="Titolo5"/>
    <w:rsid w:val="002C713D"/>
    <w:rPr>
      <w:rFonts w:ascii="Arial" w:hAnsi="Arial"/>
      <w:b/>
      <w:bCs/>
      <w:i/>
      <w:iCs/>
      <w:sz w:val="26"/>
      <w:szCs w:val="26"/>
    </w:rPr>
  </w:style>
  <w:style w:type="character" w:customStyle="1" w:styleId="Titolo6Carattere1">
    <w:name w:val="Titolo 6 Carattere1"/>
    <w:basedOn w:val="Carpredefinitoparagrafo"/>
    <w:link w:val="Titolo6"/>
    <w:rsid w:val="002C713D"/>
    <w:rPr>
      <w:b/>
      <w:bCs/>
      <w:sz w:val="22"/>
      <w:szCs w:val="22"/>
    </w:rPr>
  </w:style>
  <w:style w:type="character" w:customStyle="1" w:styleId="Titolo7Carattere1">
    <w:name w:val="Titolo 7 Carattere1"/>
    <w:basedOn w:val="Carpredefinitoparagrafo"/>
    <w:link w:val="Titolo7"/>
    <w:rsid w:val="002C713D"/>
    <w:rPr>
      <w:sz w:val="24"/>
      <w:szCs w:val="24"/>
    </w:rPr>
  </w:style>
  <w:style w:type="character" w:customStyle="1" w:styleId="Titolo8Carattere1">
    <w:name w:val="Titolo 8 Carattere1"/>
    <w:basedOn w:val="Carpredefinitoparagrafo"/>
    <w:link w:val="Titolo8"/>
    <w:rsid w:val="002C713D"/>
    <w:rPr>
      <w:i/>
      <w:iCs/>
      <w:sz w:val="24"/>
      <w:szCs w:val="24"/>
    </w:rPr>
  </w:style>
  <w:style w:type="character" w:customStyle="1" w:styleId="Titolo9Carattere1">
    <w:name w:val="Titolo 9 Carattere1"/>
    <w:basedOn w:val="Carpredefinitoparagrafo"/>
    <w:link w:val="Titolo9"/>
    <w:rsid w:val="002C713D"/>
    <w:rPr>
      <w:rFonts w:ascii="Arial" w:hAnsi="Arial" w:cs="Arial"/>
      <w:sz w:val="22"/>
      <w:szCs w:val="22"/>
    </w:rPr>
  </w:style>
  <w:style w:type="paragraph" w:styleId="Sommario1">
    <w:name w:val="toc 1"/>
    <w:basedOn w:val="Normale"/>
    <w:next w:val="Normale"/>
    <w:autoRedefine/>
    <w:uiPriority w:val="39"/>
    <w:rsid w:val="009304B0"/>
    <w:pPr>
      <w:spacing w:after="100"/>
    </w:pPr>
  </w:style>
  <w:style w:type="paragraph" w:styleId="Sommario2">
    <w:name w:val="toc 2"/>
    <w:basedOn w:val="Normale"/>
    <w:next w:val="Normale"/>
    <w:autoRedefine/>
    <w:uiPriority w:val="39"/>
    <w:rsid w:val="009304B0"/>
    <w:pPr>
      <w:spacing w:after="100"/>
      <w:ind w:left="200"/>
    </w:pPr>
  </w:style>
  <w:style w:type="character" w:styleId="Collegamentoipertestuale">
    <w:name w:val="Hyperlink"/>
    <w:basedOn w:val="Carpredefinitoparagrafo"/>
    <w:uiPriority w:val="99"/>
    <w:unhideWhenUsed/>
    <w:rsid w:val="009304B0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E31ECF"/>
    <w:pPr>
      <w:jc w:val="both"/>
    </w:pPr>
    <w:rPr>
      <w:rFonts w:ascii="Arial" w:hAnsi="Arial"/>
      <w:szCs w:val="24"/>
    </w:rPr>
  </w:style>
  <w:style w:type="paragraph" w:styleId="Revisione">
    <w:name w:val="Revision"/>
    <w:hidden/>
    <w:uiPriority w:val="99"/>
    <w:semiHidden/>
    <w:rsid w:val="004B3170"/>
    <w:rPr>
      <w:rFonts w:ascii="Arial" w:hAnsi="Arial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33D35"/>
    <w:rPr>
      <w:rFonts w:ascii="Arial" w:hAnsi="Arial"/>
    </w:rPr>
  </w:style>
  <w:style w:type="paragraph" w:customStyle="1" w:styleId="titolodeliberaz">
    <w:name w:val="titolo deliberaz"/>
    <w:basedOn w:val="Normale"/>
    <w:next w:val="Normale"/>
    <w:rsid w:val="000E4030"/>
    <w:pPr>
      <w:widowControl w:val="0"/>
      <w:suppressAutoHyphens/>
      <w:spacing w:before="480" w:after="480" w:line="360" w:lineRule="exact"/>
      <w:jc w:val="center"/>
    </w:pPr>
    <w:rPr>
      <w:rFonts w:ascii="Futura Std Book" w:hAnsi="Futura Std Book" w:cs="Futura Std Book"/>
      <w:b/>
      <w:sz w:val="18"/>
      <w:szCs w:val="20"/>
      <w:lang w:eastAsia="zh-CN"/>
    </w:rPr>
  </w:style>
  <w:style w:type="paragraph" w:customStyle="1" w:styleId="Rientrocorpodeltesto31">
    <w:name w:val="Rientro corpo del testo 31"/>
    <w:basedOn w:val="Normale"/>
    <w:rsid w:val="000E4030"/>
    <w:pPr>
      <w:widowControl w:val="0"/>
      <w:suppressAutoHyphens/>
      <w:spacing w:after="120" w:line="360" w:lineRule="atLeast"/>
      <w:ind w:left="283"/>
    </w:pPr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60B4C-037F-41CC-9B67-90E57086D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Informativa</vt:lpstr>
    </vt:vector>
  </TitlesOfParts>
  <Company>Hewlett-Packard Company</Company>
  <LinksUpToDate>false</LinksUpToDate>
  <CharactersWithSpaces>4749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Informativa</dc:title>
  <dc:creator>lorettu</dc:creator>
  <cp:lastModifiedBy>Igor Povolo</cp:lastModifiedBy>
  <cp:revision>7</cp:revision>
  <cp:lastPrinted>2020-05-08T07:23:00Z</cp:lastPrinted>
  <dcterms:created xsi:type="dcterms:W3CDTF">2023-03-08T10:06:00Z</dcterms:created>
  <dcterms:modified xsi:type="dcterms:W3CDTF">2023-03-13T15:09:00Z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